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C436A" w14:textId="2D284F78" w:rsidR="0030007D" w:rsidRPr="005347E8" w:rsidRDefault="0030007D" w:rsidP="0030007D">
      <w:pPr>
        <w:spacing w:after="0" w:line="240" w:lineRule="auto"/>
        <w:jc w:val="right"/>
        <w:rPr>
          <w:rFonts w:ascii="Cambria" w:eastAsia="Times New Roman" w:hAnsi="Cambria"/>
          <w:b/>
          <w:i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b/>
          <w:i/>
          <w:color w:val="auto"/>
          <w:szCs w:val="24"/>
          <w:lang w:eastAsia="ar-SA"/>
        </w:rPr>
        <w:t>Załącznik nr 1</w:t>
      </w:r>
      <w:r w:rsidR="003709DA" w:rsidRPr="005347E8">
        <w:rPr>
          <w:rFonts w:ascii="Cambria" w:eastAsia="Times New Roman" w:hAnsi="Cambria"/>
          <w:b/>
          <w:i/>
          <w:color w:val="auto"/>
          <w:szCs w:val="24"/>
          <w:lang w:eastAsia="ar-SA"/>
        </w:rPr>
        <w:t xml:space="preserve"> do SIWZ</w:t>
      </w:r>
    </w:p>
    <w:p w14:paraId="24FD4412" w14:textId="1D753130" w:rsidR="00735AA9" w:rsidRPr="005347E8" w:rsidRDefault="002005B3" w:rsidP="00735AA9">
      <w:pPr>
        <w:spacing w:after="0" w:line="240" w:lineRule="auto"/>
        <w:rPr>
          <w:rFonts w:ascii="Cambria" w:eastAsia="Times New Roman" w:hAnsi="Cambria"/>
          <w:b/>
          <w:color w:val="auto"/>
          <w:szCs w:val="24"/>
          <w:lang w:eastAsia="ar-SA"/>
        </w:rPr>
      </w:pPr>
      <w:bookmarkStart w:id="0" w:name="_Hlk49951336"/>
      <w:r>
        <w:rPr>
          <w:rFonts w:ascii="Cambria" w:eastAsia="Times New Roman" w:hAnsi="Cambria"/>
          <w:b/>
          <w:color w:val="auto"/>
          <w:szCs w:val="24"/>
          <w:lang w:eastAsia="ar-SA"/>
        </w:rPr>
        <w:t>PI.271.1.6.2020</w:t>
      </w:r>
    </w:p>
    <w:bookmarkEnd w:id="0"/>
    <w:p w14:paraId="23293B36" w14:textId="77777777" w:rsidR="00735AA9" w:rsidRPr="005347E8" w:rsidRDefault="00735AA9" w:rsidP="00735AA9">
      <w:pPr>
        <w:spacing w:after="0" w:line="240" w:lineRule="auto"/>
        <w:rPr>
          <w:rFonts w:ascii="Cambria" w:eastAsia="Times New Roman" w:hAnsi="Cambria"/>
          <w:b/>
          <w:color w:val="auto"/>
          <w:szCs w:val="24"/>
          <w:lang w:eastAsia="ar-SA"/>
        </w:rPr>
      </w:pPr>
    </w:p>
    <w:p w14:paraId="7FD143D4" w14:textId="77777777" w:rsidR="0030007D" w:rsidRPr="005347E8" w:rsidRDefault="0030007D" w:rsidP="0030007D">
      <w:pPr>
        <w:spacing w:after="0" w:line="240" w:lineRule="auto"/>
        <w:rPr>
          <w:rFonts w:ascii="Cambria" w:eastAsia="Times New Roman" w:hAnsi="Cambria"/>
          <w:color w:val="auto"/>
          <w:sz w:val="16"/>
          <w:szCs w:val="16"/>
          <w:lang w:eastAsia="ar-SA"/>
        </w:rPr>
      </w:pPr>
      <w:r w:rsidRPr="005347E8">
        <w:rPr>
          <w:rFonts w:ascii="Cambria" w:eastAsia="Times New Roman" w:hAnsi="Cambria"/>
          <w:color w:val="auto"/>
          <w:sz w:val="16"/>
          <w:szCs w:val="16"/>
          <w:lang w:eastAsia="ar-SA"/>
        </w:rPr>
        <w:t>Nazwa i adres (siedziby) Wykonawcy:</w:t>
      </w:r>
    </w:p>
    <w:p w14:paraId="1A242B95" w14:textId="77777777" w:rsidR="0030007D" w:rsidRPr="005347E8" w:rsidRDefault="0030007D" w:rsidP="0030007D">
      <w:pPr>
        <w:spacing w:after="0" w:line="240" w:lineRule="auto"/>
        <w:rPr>
          <w:rFonts w:ascii="Cambria" w:eastAsia="Times New Roman" w:hAnsi="Cambria"/>
          <w:color w:val="auto"/>
          <w:sz w:val="16"/>
          <w:szCs w:val="16"/>
          <w:lang w:eastAsia="ar-SA"/>
        </w:rPr>
      </w:pPr>
    </w:p>
    <w:p w14:paraId="78A8A780" w14:textId="77777777" w:rsidR="0030007D" w:rsidRPr="005347E8" w:rsidRDefault="0030007D" w:rsidP="0030007D">
      <w:pPr>
        <w:spacing w:after="0" w:line="360" w:lineRule="auto"/>
        <w:rPr>
          <w:rFonts w:ascii="Cambria" w:eastAsia="Times New Roman" w:hAnsi="Cambria"/>
          <w:color w:val="auto"/>
          <w:sz w:val="16"/>
          <w:szCs w:val="16"/>
          <w:lang w:val="en-US" w:eastAsia="ar-SA"/>
        </w:rPr>
      </w:pPr>
      <w:r w:rsidRPr="005347E8">
        <w:rPr>
          <w:rFonts w:ascii="Cambria" w:eastAsia="Times New Roman" w:hAnsi="Cambria"/>
          <w:color w:val="auto"/>
          <w:sz w:val="16"/>
          <w:szCs w:val="16"/>
          <w:lang w:val="en-US" w:eastAsia="ar-SA"/>
        </w:rPr>
        <w:t>……………………………………...…….…………….…..</w:t>
      </w:r>
    </w:p>
    <w:p w14:paraId="792ED86D" w14:textId="77777777" w:rsidR="0030007D" w:rsidRPr="005347E8" w:rsidRDefault="0030007D" w:rsidP="0030007D">
      <w:pPr>
        <w:spacing w:after="0" w:line="360" w:lineRule="auto"/>
        <w:rPr>
          <w:rFonts w:ascii="Cambria" w:eastAsia="Times New Roman" w:hAnsi="Cambria"/>
          <w:color w:val="auto"/>
          <w:sz w:val="16"/>
          <w:szCs w:val="16"/>
          <w:lang w:val="en-US" w:eastAsia="ar-SA"/>
        </w:rPr>
      </w:pPr>
      <w:r w:rsidRPr="005347E8">
        <w:rPr>
          <w:rFonts w:ascii="Cambria" w:eastAsia="Times New Roman" w:hAnsi="Cambria"/>
          <w:color w:val="auto"/>
          <w:sz w:val="16"/>
          <w:szCs w:val="16"/>
          <w:lang w:val="en-US" w:eastAsia="ar-SA"/>
        </w:rPr>
        <w:t>………………………………………………………….…..</w:t>
      </w:r>
    </w:p>
    <w:p w14:paraId="1531C26A" w14:textId="77777777" w:rsidR="0030007D" w:rsidRPr="005347E8" w:rsidRDefault="0030007D" w:rsidP="0030007D">
      <w:pPr>
        <w:spacing w:after="0" w:line="360" w:lineRule="auto"/>
        <w:rPr>
          <w:rFonts w:ascii="Cambria" w:eastAsia="Times New Roman" w:hAnsi="Cambria"/>
          <w:color w:val="auto"/>
          <w:sz w:val="16"/>
          <w:szCs w:val="16"/>
          <w:lang w:val="en-US" w:eastAsia="ar-SA"/>
        </w:rPr>
      </w:pPr>
      <w:r w:rsidRPr="005347E8">
        <w:rPr>
          <w:rFonts w:ascii="Cambria" w:eastAsia="Times New Roman" w:hAnsi="Cambria"/>
          <w:color w:val="auto"/>
          <w:sz w:val="16"/>
          <w:szCs w:val="16"/>
          <w:lang w:val="en-US" w:eastAsia="ar-SA"/>
        </w:rPr>
        <w:t>………………………………………………………….…..</w:t>
      </w:r>
    </w:p>
    <w:p w14:paraId="30FC16E1" w14:textId="77777777" w:rsidR="0030007D" w:rsidRPr="005347E8" w:rsidRDefault="0030007D" w:rsidP="0030007D">
      <w:pPr>
        <w:spacing w:after="0" w:line="360" w:lineRule="auto"/>
        <w:rPr>
          <w:rFonts w:ascii="Cambria" w:eastAsia="Times New Roman" w:hAnsi="Cambria"/>
          <w:color w:val="auto"/>
          <w:sz w:val="16"/>
          <w:szCs w:val="16"/>
          <w:lang w:val="en-US" w:eastAsia="ar-SA"/>
        </w:rPr>
      </w:pPr>
      <w:r w:rsidRPr="005347E8">
        <w:rPr>
          <w:rFonts w:ascii="Cambria" w:eastAsia="Times New Roman" w:hAnsi="Cambria"/>
          <w:color w:val="auto"/>
          <w:sz w:val="16"/>
          <w:szCs w:val="16"/>
          <w:lang w:val="en-US" w:eastAsia="ar-SA"/>
        </w:rPr>
        <w:t>e-mail:………………………………………………….…..</w:t>
      </w:r>
    </w:p>
    <w:p w14:paraId="52067C52" w14:textId="77777777" w:rsidR="0030007D" w:rsidRPr="005347E8" w:rsidRDefault="0030007D" w:rsidP="0030007D">
      <w:pPr>
        <w:spacing w:after="0" w:line="360" w:lineRule="auto"/>
        <w:rPr>
          <w:rFonts w:ascii="Cambria" w:eastAsia="Times New Roman" w:hAnsi="Cambria"/>
          <w:color w:val="auto"/>
          <w:sz w:val="16"/>
          <w:szCs w:val="16"/>
          <w:lang w:val="en-US" w:eastAsia="ar-SA"/>
        </w:rPr>
      </w:pPr>
      <w:r w:rsidRPr="005347E8">
        <w:rPr>
          <w:rFonts w:ascii="Cambria" w:eastAsia="Times New Roman" w:hAnsi="Cambria"/>
          <w:color w:val="auto"/>
          <w:sz w:val="16"/>
          <w:szCs w:val="16"/>
          <w:lang w:val="en-US" w:eastAsia="ar-SA"/>
        </w:rPr>
        <w:t>tel.: ………………………………...…….…………….…..</w:t>
      </w:r>
    </w:p>
    <w:p w14:paraId="5DDC33AC" w14:textId="77777777" w:rsidR="0030007D" w:rsidRPr="005347E8" w:rsidRDefault="0030007D" w:rsidP="0030007D">
      <w:pPr>
        <w:spacing w:after="0" w:line="360" w:lineRule="auto"/>
        <w:rPr>
          <w:rFonts w:ascii="Cambria" w:eastAsia="Times New Roman" w:hAnsi="Cambria"/>
          <w:color w:val="auto"/>
          <w:sz w:val="16"/>
          <w:szCs w:val="16"/>
          <w:lang w:val="en-US" w:eastAsia="ar-SA"/>
        </w:rPr>
      </w:pPr>
      <w:r w:rsidRPr="005347E8">
        <w:rPr>
          <w:rFonts w:ascii="Cambria" w:eastAsia="Times New Roman" w:hAnsi="Cambria"/>
          <w:color w:val="auto"/>
          <w:sz w:val="16"/>
          <w:szCs w:val="16"/>
          <w:lang w:val="en-US" w:eastAsia="ar-SA"/>
        </w:rPr>
        <w:t>fax:.: ………………………………...…….…………….….</w:t>
      </w:r>
    </w:p>
    <w:p w14:paraId="63B73E2D" w14:textId="77777777" w:rsidR="0030007D" w:rsidRPr="005347E8" w:rsidRDefault="0030007D" w:rsidP="0075089D">
      <w:pPr>
        <w:spacing w:after="0" w:line="340" w:lineRule="atLeast"/>
        <w:rPr>
          <w:rFonts w:ascii="Cambria" w:eastAsia="Times New Roman" w:hAnsi="Cambria"/>
          <w:b/>
          <w:i/>
          <w:color w:val="auto"/>
          <w:sz w:val="32"/>
          <w:szCs w:val="32"/>
          <w:u w:val="single"/>
          <w:lang w:val="en-US" w:eastAsia="ar-SA"/>
        </w:rPr>
      </w:pPr>
    </w:p>
    <w:p w14:paraId="07D92562" w14:textId="77777777" w:rsidR="0030007D" w:rsidRPr="005347E8" w:rsidRDefault="0030007D" w:rsidP="0075089D">
      <w:pPr>
        <w:tabs>
          <w:tab w:val="center" w:pos="4536"/>
          <w:tab w:val="left" w:pos="7830"/>
        </w:tabs>
        <w:spacing w:after="0" w:line="340" w:lineRule="atLeast"/>
        <w:rPr>
          <w:rFonts w:ascii="Cambria" w:eastAsia="Times New Roman" w:hAnsi="Cambria"/>
          <w:b/>
          <w:color w:val="auto"/>
          <w:sz w:val="28"/>
          <w:szCs w:val="28"/>
          <w:lang w:val="en-US" w:eastAsia="ar-SA"/>
        </w:rPr>
      </w:pPr>
      <w:r w:rsidRPr="005347E8">
        <w:rPr>
          <w:rFonts w:ascii="Cambria" w:eastAsia="Times New Roman" w:hAnsi="Cambria"/>
          <w:b/>
          <w:i/>
          <w:color w:val="auto"/>
          <w:sz w:val="32"/>
          <w:szCs w:val="32"/>
          <w:lang w:val="en-US" w:eastAsia="ar-SA"/>
        </w:rPr>
        <w:tab/>
      </w:r>
      <w:r w:rsidR="00262DDE" w:rsidRPr="005347E8">
        <w:rPr>
          <w:rFonts w:ascii="Cambria" w:eastAsia="Times New Roman" w:hAnsi="Cambria"/>
          <w:b/>
          <w:color w:val="auto"/>
          <w:sz w:val="32"/>
          <w:szCs w:val="28"/>
          <w:lang w:val="en-US" w:eastAsia="ar-SA"/>
        </w:rPr>
        <w:t>O F E R T A</w:t>
      </w:r>
    </w:p>
    <w:p w14:paraId="307BDCB2" w14:textId="77777777" w:rsidR="0075089D" w:rsidRPr="005347E8" w:rsidRDefault="0075089D" w:rsidP="0075089D">
      <w:pPr>
        <w:tabs>
          <w:tab w:val="center" w:pos="4536"/>
          <w:tab w:val="left" w:pos="7830"/>
        </w:tabs>
        <w:spacing w:after="0" w:line="340" w:lineRule="atLeast"/>
        <w:rPr>
          <w:rFonts w:ascii="Cambria" w:eastAsia="Times New Roman" w:hAnsi="Cambria"/>
          <w:b/>
          <w:i/>
          <w:color w:val="auto"/>
          <w:sz w:val="28"/>
          <w:szCs w:val="28"/>
          <w:lang w:val="en-US" w:eastAsia="ar-SA"/>
        </w:rPr>
      </w:pPr>
    </w:p>
    <w:p w14:paraId="1ACE6611" w14:textId="77777777" w:rsidR="0030007D" w:rsidRPr="005347E8" w:rsidRDefault="0030007D" w:rsidP="0030007D">
      <w:pPr>
        <w:spacing w:after="0" w:line="340" w:lineRule="atLeast"/>
        <w:ind w:firstLine="708"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>Nawiązując do zamówienia publicznego prowadzonego w trybie przetargu                 nieograniczonego</w:t>
      </w:r>
      <w:r w:rsidR="00CD7878"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 </w:t>
      </w:r>
      <w:r w:rsidRPr="005347E8">
        <w:rPr>
          <w:rFonts w:ascii="Cambria" w:eastAsia="Times New Roman" w:hAnsi="Cambria"/>
          <w:color w:val="auto"/>
          <w:szCs w:val="24"/>
          <w:lang w:eastAsia="ar-SA"/>
        </w:rPr>
        <w:t>pn.:</w:t>
      </w:r>
    </w:p>
    <w:p w14:paraId="7B2E6600" w14:textId="77777777" w:rsidR="0030007D" w:rsidRPr="005347E8" w:rsidRDefault="0030007D" w:rsidP="0030007D">
      <w:pPr>
        <w:spacing w:after="0" w:line="340" w:lineRule="atLeast"/>
        <w:ind w:firstLine="708"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 </w:t>
      </w:r>
    </w:p>
    <w:p w14:paraId="745B4BA8" w14:textId="49856FE7" w:rsidR="00E7539C" w:rsidRPr="000C559C" w:rsidRDefault="000C559C" w:rsidP="0030007D">
      <w:pPr>
        <w:spacing w:after="0" w:line="340" w:lineRule="atLeast"/>
        <w:jc w:val="center"/>
        <w:rPr>
          <w:rFonts w:ascii="Times New Roman" w:hAnsi="Times New Roman"/>
          <w:b/>
          <w:smallCaps/>
          <w:color w:val="auto"/>
          <w:szCs w:val="24"/>
        </w:rPr>
      </w:pPr>
      <w:r w:rsidRPr="000C559C">
        <w:rPr>
          <w:bCs/>
          <w:color w:val="auto"/>
          <w:kern w:val="3"/>
          <w:lang w:eastAsia="ar-SA"/>
        </w:rPr>
        <w:t>„</w:t>
      </w:r>
      <w:r w:rsidRPr="000C559C">
        <w:rPr>
          <w:rFonts w:ascii="Times New Roman" w:hAnsi="Times New Roman"/>
          <w:b/>
          <w:smallCaps/>
          <w:color w:val="auto"/>
          <w:szCs w:val="24"/>
        </w:rPr>
        <w:t>Modernizacja oświetlenia ulicznego pod kątem zwiększenia jego efektywności - etap II”</w:t>
      </w:r>
    </w:p>
    <w:p w14:paraId="1F22C31E" w14:textId="77777777" w:rsidR="000C559C" w:rsidRPr="00E7539C" w:rsidRDefault="000C559C" w:rsidP="0030007D">
      <w:pPr>
        <w:spacing w:after="0" w:line="340" w:lineRule="atLeast"/>
        <w:jc w:val="center"/>
        <w:rPr>
          <w:rFonts w:ascii="Cambria" w:eastAsia="Times New Roman" w:hAnsi="Cambria"/>
          <w:b/>
          <w:color w:val="auto"/>
          <w:szCs w:val="24"/>
          <w:lang w:eastAsia="ar-SA"/>
        </w:rPr>
      </w:pPr>
    </w:p>
    <w:p w14:paraId="6F48E9A1" w14:textId="77777777" w:rsidR="0030007D" w:rsidRPr="005347E8" w:rsidRDefault="0030007D" w:rsidP="0075089D">
      <w:pPr>
        <w:numPr>
          <w:ilvl w:val="0"/>
          <w:numId w:val="59"/>
        </w:numPr>
        <w:spacing w:after="0"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>Oferujemy wykonanie powyższego zamówienia, zgodnie z warunkami dokumentacji przetargowej, za łączną cenę ofertową:</w:t>
      </w:r>
    </w:p>
    <w:p w14:paraId="5B37BA00" w14:textId="0E141C78" w:rsidR="0030007D" w:rsidRPr="005347E8" w:rsidRDefault="0030007D" w:rsidP="0075089D">
      <w:pPr>
        <w:tabs>
          <w:tab w:val="left" w:pos="360"/>
          <w:tab w:val="left" w:pos="1980"/>
          <w:tab w:val="left" w:pos="504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 xml:space="preserve">netto: </w:t>
      </w: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</w:r>
      <w:bookmarkStart w:id="1" w:name="_GoBack"/>
      <w:bookmarkEnd w:id="1"/>
      <w:r w:rsidRPr="005347E8">
        <w:rPr>
          <w:rFonts w:ascii="Cambria" w:eastAsia="Times New Roman" w:hAnsi="Cambria"/>
          <w:color w:val="auto"/>
          <w:szCs w:val="24"/>
          <w:lang w:eastAsia="pl-PL"/>
        </w:rPr>
        <w:t>.......................................................................................................... zł</w:t>
      </w:r>
    </w:p>
    <w:p w14:paraId="03E77D3A" w14:textId="77777777" w:rsidR="0030007D" w:rsidRPr="005347E8" w:rsidRDefault="0030007D" w:rsidP="0075089D">
      <w:p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 xml:space="preserve">słownie netto </w:t>
      </w: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>………………………………………...……........................................</w:t>
      </w:r>
    </w:p>
    <w:p w14:paraId="62BBCAC6" w14:textId="77777777" w:rsidR="0030007D" w:rsidRPr="005347E8" w:rsidRDefault="0030007D" w:rsidP="0075089D">
      <w:p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>podatek VAT</w:t>
      </w: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>……….% ........................................................................................zł</w:t>
      </w:r>
    </w:p>
    <w:p w14:paraId="595EEA51" w14:textId="77777777" w:rsidR="0030007D" w:rsidRPr="005347E8" w:rsidRDefault="0030007D" w:rsidP="0075089D">
      <w:p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 xml:space="preserve">słownie VAT: </w:t>
      </w: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>………………………………………...……........................................</w:t>
      </w:r>
    </w:p>
    <w:p w14:paraId="294FFDD8" w14:textId="77777777" w:rsidR="0030007D" w:rsidRPr="005347E8" w:rsidRDefault="00AF060E" w:rsidP="0075089D">
      <w:p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>brutto</w:t>
      </w:r>
      <w:r w:rsidR="0030007D" w:rsidRPr="005347E8">
        <w:rPr>
          <w:rFonts w:ascii="Cambria" w:eastAsia="Times New Roman" w:hAnsi="Cambria"/>
          <w:color w:val="auto"/>
          <w:szCs w:val="24"/>
          <w:lang w:eastAsia="pl-PL"/>
        </w:rPr>
        <w:t>:</w:t>
      </w:r>
      <w:r w:rsidR="0030007D" w:rsidRPr="005347E8">
        <w:rPr>
          <w:rFonts w:ascii="Cambria" w:eastAsia="Times New Roman" w:hAnsi="Cambria"/>
          <w:color w:val="auto"/>
          <w:szCs w:val="24"/>
          <w:lang w:eastAsia="pl-PL"/>
        </w:rPr>
        <w:tab/>
        <w:t>.......................................................................................................... zł</w:t>
      </w:r>
    </w:p>
    <w:p w14:paraId="7CCA07D4" w14:textId="77777777" w:rsidR="0030007D" w:rsidRPr="005347E8" w:rsidRDefault="0030007D" w:rsidP="0075089D">
      <w:p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 xml:space="preserve">słownie brutto: </w:t>
      </w:r>
      <w:r w:rsidRPr="005347E8">
        <w:rPr>
          <w:rFonts w:ascii="Cambria" w:eastAsia="Times New Roman" w:hAnsi="Cambria"/>
          <w:color w:val="auto"/>
          <w:szCs w:val="24"/>
          <w:lang w:eastAsia="pl-PL"/>
        </w:rPr>
        <w:tab/>
        <w:t>………………………………………...……........................................</w:t>
      </w:r>
    </w:p>
    <w:p w14:paraId="6D9B5157" w14:textId="77777777" w:rsidR="00AF060E" w:rsidRPr="005347E8" w:rsidRDefault="00AF060E" w:rsidP="00AF060E">
      <w:p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ind w:left="360"/>
        <w:jc w:val="both"/>
        <w:rPr>
          <w:rFonts w:ascii="Cambria" w:eastAsia="Times New Roman" w:hAnsi="Cambria"/>
          <w:color w:val="auto"/>
          <w:szCs w:val="24"/>
          <w:lang w:eastAsia="pl-PL"/>
        </w:rPr>
      </w:pPr>
    </w:p>
    <w:p w14:paraId="3D9CF606" w14:textId="1308CD84" w:rsidR="00441D9D" w:rsidRPr="005347E8" w:rsidRDefault="00441D9D" w:rsidP="00441D9D">
      <w:pPr>
        <w:numPr>
          <w:ilvl w:val="0"/>
          <w:numId w:val="59"/>
        </w:num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>Oświadczam, że:</w:t>
      </w:r>
    </w:p>
    <w:p w14:paraId="7B34043D" w14:textId="24C0E311" w:rsidR="00441D9D" w:rsidRDefault="00E7539C" w:rsidP="00441D9D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Cambria" w:hAnsi="Cambria"/>
          <w:color w:val="000000"/>
          <w:szCs w:val="24"/>
          <w:lang w:eastAsia="en-US"/>
        </w:rPr>
      </w:pPr>
      <w:r>
        <w:rPr>
          <w:rFonts w:ascii="Cambria" w:hAnsi="Cambria"/>
          <w:color w:val="000000"/>
          <w:szCs w:val="24"/>
          <w:lang w:eastAsia="en-US"/>
        </w:rPr>
        <w:t xml:space="preserve">-  </w:t>
      </w:r>
      <w:r w:rsidR="00441D9D" w:rsidRPr="005347E8">
        <w:rPr>
          <w:rFonts w:ascii="Cambria" w:hAnsi="Cambria"/>
          <w:color w:val="000000"/>
          <w:szCs w:val="24"/>
          <w:lang w:eastAsia="en-US"/>
        </w:rPr>
        <w:t xml:space="preserve">Udzielam gwarancji na </w:t>
      </w:r>
      <w:r>
        <w:rPr>
          <w:rFonts w:ascii="Cambria" w:hAnsi="Cambria"/>
          <w:color w:val="000000"/>
          <w:szCs w:val="24"/>
          <w:lang w:eastAsia="en-US"/>
        </w:rPr>
        <w:t>oprawy oświetlenia ulicznego,</w:t>
      </w:r>
      <w:r w:rsidR="00441D9D" w:rsidRPr="005347E8">
        <w:rPr>
          <w:rFonts w:ascii="Cambria" w:hAnsi="Cambria"/>
          <w:color w:val="000000"/>
          <w:szCs w:val="24"/>
          <w:lang w:eastAsia="en-US"/>
        </w:rPr>
        <w:t xml:space="preserve"> pozostałe elementu instalacji oraz prace instalacyjne - …....... miesięcy gwarancji  </w:t>
      </w:r>
    </w:p>
    <w:p w14:paraId="597A02D8" w14:textId="51389476" w:rsidR="00441D9D" w:rsidRPr="005347E8" w:rsidRDefault="00441D9D" w:rsidP="00441D9D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Cambria" w:hAnsi="Cambria"/>
          <w:color w:val="000000"/>
          <w:szCs w:val="24"/>
          <w:lang w:eastAsia="en-US"/>
        </w:rPr>
      </w:pPr>
      <w:r w:rsidRPr="005347E8">
        <w:rPr>
          <w:rFonts w:ascii="Cambria" w:hAnsi="Cambria"/>
          <w:color w:val="000000"/>
          <w:szCs w:val="24"/>
          <w:lang w:eastAsia="en-US"/>
        </w:rPr>
        <w:t xml:space="preserve">-   </w:t>
      </w:r>
      <w:r w:rsidR="00E7539C" w:rsidRPr="00E7539C">
        <w:rPr>
          <w:rFonts w:ascii="Cambria" w:hAnsi="Cambria"/>
          <w:color w:val="000000"/>
          <w:szCs w:val="24"/>
          <w:lang w:eastAsia="en-US"/>
        </w:rPr>
        <w:t>Ł</w:t>
      </w:r>
      <w:r w:rsidR="00E7539C">
        <w:rPr>
          <w:rFonts w:ascii="Cambria" w:hAnsi="Cambria"/>
          <w:color w:val="000000"/>
          <w:szCs w:val="24"/>
          <w:lang w:eastAsia="en-US"/>
        </w:rPr>
        <w:t xml:space="preserve">ączna </w:t>
      </w:r>
      <w:r w:rsidR="00E7539C" w:rsidRPr="00E7539C">
        <w:rPr>
          <w:rFonts w:ascii="Cambria" w:hAnsi="Cambria"/>
          <w:color w:val="000000"/>
          <w:szCs w:val="24"/>
          <w:lang w:eastAsia="en-US"/>
        </w:rPr>
        <w:t>moc</w:t>
      </w:r>
      <w:r w:rsidR="00E7539C">
        <w:rPr>
          <w:rFonts w:ascii="Cambria" w:hAnsi="Cambria"/>
          <w:color w:val="000000"/>
          <w:szCs w:val="24"/>
          <w:lang w:eastAsia="en-US"/>
        </w:rPr>
        <w:t xml:space="preserve"> </w:t>
      </w:r>
      <w:r w:rsidR="00E7539C" w:rsidRPr="00E7539C">
        <w:rPr>
          <w:rFonts w:ascii="Cambria" w:hAnsi="Cambria"/>
          <w:color w:val="000000"/>
          <w:szCs w:val="24"/>
          <w:lang w:eastAsia="en-US"/>
        </w:rPr>
        <w:t>wszystkich</w:t>
      </w:r>
      <w:r w:rsidR="00E7539C">
        <w:rPr>
          <w:rFonts w:ascii="Cambria" w:hAnsi="Cambria"/>
          <w:color w:val="000000"/>
          <w:szCs w:val="24"/>
          <w:lang w:eastAsia="en-US"/>
        </w:rPr>
        <w:t xml:space="preserve"> </w:t>
      </w:r>
      <w:r w:rsidR="00E7539C" w:rsidRPr="00E7539C">
        <w:rPr>
          <w:rFonts w:ascii="Cambria" w:hAnsi="Cambria"/>
          <w:color w:val="000000"/>
          <w:szCs w:val="24"/>
          <w:lang w:eastAsia="en-US"/>
        </w:rPr>
        <w:t>opraw</w:t>
      </w:r>
      <w:r w:rsidR="00E7539C">
        <w:rPr>
          <w:rFonts w:ascii="Cambria" w:hAnsi="Cambria"/>
          <w:color w:val="000000"/>
          <w:szCs w:val="24"/>
          <w:lang w:eastAsia="en-US"/>
        </w:rPr>
        <w:t xml:space="preserve"> </w:t>
      </w:r>
      <w:r w:rsidR="00E7539C" w:rsidRPr="00E7539C">
        <w:rPr>
          <w:rFonts w:ascii="Cambria" w:hAnsi="Cambria"/>
          <w:color w:val="000000"/>
          <w:szCs w:val="24"/>
          <w:lang w:eastAsia="en-US"/>
        </w:rPr>
        <w:t>oświetleniowych</w:t>
      </w:r>
      <w:r w:rsidR="00E7539C">
        <w:rPr>
          <w:rFonts w:ascii="Cambria" w:hAnsi="Cambria"/>
          <w:color w:val="000000"/>
          <w:szCs w:val="24"/>
          <w:lang w:eastAsia="en-US"/>
        </w:rPr>
        <w:t xml:space="preserve"> </w:t>
      </w:r>
      <w:r w:rsidR="00E7539C" w:rsidRPr="00E7539C">
        <w:rPr>
          <w:rFonts w:ascii="Cambria" w:hAnsi="Cambria"/>
          <w:color w:val="000000"/>
          <w:szCs w:val="24"/>
          <w:lang w:eastAsia="en-US"/>
        </w:rPr>
        <w:t>oferowanych</w:t>
      </w:r>
      <w:r w:rsidR="00E7539C">
        <w:rPr>
          <w:rFonts w:ascii="Cambria" w:hAnsi="Cambria"/>
          <w:color w:val="000000"/>
          <w:szCs w:val="24"/>
          <w:lang w:eastAsia="en-US"/>
        </w:rPr>
        <w:t xml:space="preserve"> </w:t>
      </w:r>
      <w:r w:rsidR="00E7539C" w:rsidRPr="00E7539C">
        <w:rPr>
          <w:rFonts w:ascii="Cambria" w:hAnsi="Cambria"/>
          <w:color w:val="000000"/>
          <w:szCs w:val="24"/>
          <w:lang w:eastAsia="en-US"/>
        </w:rPr>
        <w:t>do zainstalowania</w:t>
      </w:r>
      <w:r w:rsidRPr="00E7539C">
        <w:rPr>
          <w:rFonts w:ascii="Cambria" w:hAnsi="Cambria"/>
          <w:color w:val="000000"/>
          <w:szCs w:val="24"/>
          <w:lang w:eastAsia="en-US"/>
        </w:rPr>
        <w:t>,</w:t>
      </w:r>
      <w:r w:rsidRPr="005347E8">
        <w:rPr>
          <w:rFonts w:ascii="Cambria" w:eastAsia="Times New Roman" w:hAnsi="Cambria"/>
          <w:bCs/>
          <w:color w:val="000000"/>
          <w:kern w:val="1"/>
          <w:szCs w:val="20"/>
        </w:rPr>
        <w:t xml:space="preserve"> </w:t>
      </w:r>
      <w:r w:rsidRPr="005347E8">
        <w:rPr>
          <w:rFonts w:ascii="Cambria" w:hAnsi="Cambria"/>
          <w:color w:val="000000"/>
          <w:szCs w:val="24"/>
          <w:lang w:eastAsia="en-US"/>
        </w:rPr>
        <w:t xml:space="preserve">zgodnie z załączonymi </w:t>
      </w:r>
      <w:r w:rsidR="00E7539C">
        <w:rPr>
          <w:rFonts w:ascii="Cambria" w:hAnsi="Cambria"/>
          <w:color w:val="000000"/>
          <w:szCs w:val="24"/>
          <w:lang w:eastAsia="en-US"/>
        </w:rPr>
        <w:t>obliczeniami fotometrycznymi</w:t>
      </w:r>
      <w:r w:rsidR="00E662E9">
        <w:rPr>
          <w:rFonts w:ascii="Cambria" w:hAnsi="Cambria"/>
          <w:color w:val="000000"/>
          <w:szCs w:val="24"/>
          <w:lang w:eastAsia="en-US"/>
        </w:rPr>
        <w:t xml:space="preserve"> i tabelą doboru opraw</w:t>
      </w:r>
      <w:r w:rsidR="008937E4">
        <w:rPr>
          <w:rFonts w:ascii="Cambria" w:hAnsi="Cambria"/>
          <w:color w:val="000000"/>
          <w:szCs w:val="24"/>
          <w:lang w:eastAsia="en-US"/>
        </w:rPr>
        <w:t xml:space="preserve"> (Załącznik nr 1a)</w:t>
      </w:r>
      <w:r w:rsidR="00E662E9">
        <w:rPr>
          <w:rFonts w:ascii="Cambria" w:hAnsi="Cambria"/>
          <w:color w:val="000000"/>
          <w:szCs w:val="24"/>
          <w:lang w:eastAsia="en-US"/>
        </w:rPr>
        <w:t xml:space="preserve"> </w:t>
      </w:r>
      <w:r w:rsidR="00E7539C">
        <w:rPr>
          <w:rFonts w:ascii="Cambria" w:eastAsia="Times New Roman" w:hAnsi="Cambria"/>
          <w:bCs/>
          <w:color w:val="000000"/>
          <w:kern w:val="1"/>
          <w:szCs w:val="20"/>
        </w:rPr>
        <w:t xml:space="preserve"> - ……. kW</w:t>
      </w:r>
    </w:p>
    <w:p w14:paraId="38CBEEA3" w14:textId="456476DC" w:rsidR="00441D9D" w:rsidRPr="005347E8" w:rsidRDefault="00441D9D" w:rsidP="00441D9D">
      <w:pPr>
        <w:widowControl w:val="0"/>
        <w:suppressAutoHyphens w:val="0"/>
        <w:autoSpaceDE w:val="0"/>
        <w:autoSpaceDN w:val="0"/>
        <w:adjustRightInd w:val="0"/>
        <w:spacing w:after="0"/>
        <w:jc w:val="both"/>
        <w:rPr>
          <w:rFonts w:ascii="Cambria" w:hAnsi="Cambria"/>
          <w:color w:val="000000"/>
          <w:szCs w:val="24"/>
          <w:lang w:eastAsia="en-US"/>
        </w:rPr>
      </w:pPr>
      <w:r w:rsidRPr="005347E8">
        <w:rPr>
          <w:rFonts w:ascii="Cambria" w:hAnsi="Cambria"/>
          <w:color w:val="000000"/>
          <w:szCs w:val="24"/>
          <w:lang w:eastAsia="en-US"/>
        </w:rPr>
        <w:t xml:space="preserve">- </w:t>
      </w:r>
      <w:r w:rsidR="0046521C">
        <w:rPr>
          <w:rFonts w:ascii="Cambria" w:hAnsi="Cambria"/>
          <w:color w:val="000000"/>
          <w:szCs w:val="24"/>
          <w:lang w:eastAsia="en-US"/>
        </w:rPr>
        <w:t>Minimalna s</w:t>
      </w:r>
      <w:r w:rsidR="00E7539C" w:rsidRPr="00E7539C">
        <w:rPr>
          <w:rFonts w:ascii="Cambria" w:hAnsi="Cambria"/>
          <w:color w:val="000000"/>
          <w:szCs w:val="24"/>
          <w:lang w:eastAsia="en-US"/>
        </w:rPr>
        <w:t xml:space="preserve">kuteczność świetlna </w:t>
      </w:r>
      <w:r w:rsidR="00E7539C">
        <w:rPr>
          <w:rFonts w:ascii="Cambria" w:hAnsi="Cambria"/>
          <w:color w:val="000000"/>
          <w:szCs w:val="24"/>
          <w:lang w:eastAsia="en-US"/>
        </w:rPr>
        <w:t xml:space="preserve">oferowanych w niniejszym postępowaniu </w:t>
      </w:r>
      <w:r w:rsidR="00E7539C" w:rsidRPr="00E7539C">
        <w:rPr>
          <w:rFonts w:ascii="Cambria" w:hAnsi="Cambria"/>
          <w:color w:val="000000"/>
          <w:szCs w:val="24"/>
          <w:lang w:eastAsia="en-US"/>
        </w:rPr>
        <w:t>opraw ulicznych</w:t>
      </w:r>
      <w:r w:rsidRPr="005347E8">
        <w:rPr>
          <w:rFonts w:ascii="Cambria" w:hAnsi="Cambria"/>
          <w:color w:val="000000"/>
          <w:szCs w:val="24"/>
          <w:lang w:eastAsia="en-US"/>
        </w:rPr>
        <w:t xml:space="preserve"> </w:t>
      </w:r>
      <w:r w:rsidR="00E7539C" w:rsidRPr="005347E8">
        <w:rPr>
          <w:rFonts w:ascii="Cambria" w:hAnsi="Cambria"/>
          <w:color w:val="000000"/>
          <w:szCs w:val="24"/>
          <w:lang w:eastAsia="en-US"/>
        </w:rPr>
        <w:t xml:space="preserve">zgodnie z załączonymi </w:t>
      </w:r>
      <w:r w:rsidR="00E7539C">
        <w:rPr>
          <w:rFonts w:ascii="Cambria" w:hAnsi="Cambria"/>
          <w:color w:val="000000"/>
          <w:szCs w:val="24"/>
          <w:lang w:eastAsia="en-US"/>
        </w:rPr>
        <w:t>obliczeniami fotometrycznymi  -  ...</w:t>
      </w:r>
      <w:r w:rsidR="0046521C">
        <w:rPr>
          <w:rFonts w:ascii="Cambria" w:hAnsi="Cambria"/>
          <w:color w:val="000000"/>
          <w:szCs w:val="24"/>
          <w:lang w:eastAsia="en-US"/>
        </w:rPr>
        <w:t>....</w:t>
      </w:r>
      <w:r w:rsidR="00E7539C">
        <w:rPr>
          <w:rFonts w:ascii="Cambria" w:hAnsi="Cambria"/>
          <w:color w:val="000000"/>
          <w:szCs w:val="24"/>
          <w:lang w:eastAsia="en-US"/>
        </w:rPr>
        <w:t>.. lm/W</w:t>
      </w:r>
    </w:p>
    <w:p w14:paraId="13E57F2C" w14:textId="2CEDE424" w:rsidR="00E57951" w:rsidRPr="005347E8" w:rsidRDefault="00E57951" w:rsidP="00AF060E">
      <w:p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</w:p>
    <w:p w14:paraId="664C7C65" w14:textId="77777777" w:rsidR="0075089D" w:rsidRPr="005347E8" w:rsidRDefault="0030007D" w:rsidP="0075089D">
      <w:pPr>
        <w:numPr>
          <w:ilvl w:val="0"/>
          <w:numId w:val="59"/>
        </w:num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Oświadczamy, iż zadanie wykonamy </w:t>
      </w:r>
      <w:r w:rsidRPr="005347E8">
        <w:rPr>
          <w:rFonts w:ascii="Cambria" w:eastAsia="Times New Roman" w:hAnsi="Cambria"/>
          <w:color w:val="auto"/>
          <w:szCs w:val="24"/>
          <w:lang w:eastAsia="pl-PL"/>
        </w:rPr>
        <w:t>w terminie</w:t>
      </w:r>
      <w:r w:rsidR="0099158B"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 do dnia </w:t>
      </w:r>
      <w:r w:rsidR="00F2570D" w:rsidRPr="005347E8">
        <w:rPr>
          <w:rFonts w:ascii="Cambria" w:eastAsia="Times New Roman" w:hAnsi="Cambria"/>
          <w:b/>
          <w:color w:val="auto"/>
          <w:szCs w:val="24"/>
          <w:lang w:eastAsia="ar-SA"/>
        </w:rPr>
        <w:t>………………….</w:t>
      </w:r>
    </w:p>
    <w:p w14:paraId="04ABD9A0" w14:textId="77777777" w:rsidR="0075089D" w:rsidRPr="005347E8" w:rsidRDefault="0030007D" w:rsidP="0075089D">
      <w:pPr>
        <w:numPr>
          <w:ilvl w:val="0"/>
          <w:numId w:val="59"/>
        </w:num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lastRenderedPageBreak/>
        <w:t>Oświadczamy, że zapoznaliśmy się ze specyfikacją istotnych warunków zamówienia oraz wyjaśnieniami i zmianami SIWZ i nie wnosimy do nich zastrzeżeń oraz przyjmujemy warunki w nich zawarte.</w:t>
      </w:r>
    </w:p>
    <w:p w14:paraId="4FC871D1" w14:textId="77777777" w:rsidR="0075089D" w:rsidRPr="005347E8" w:rsidRDefault="0030007D" w:rsidP="0075089D">
      <w:pPr>
        <w:numPr>
          <w:ilvl w:val="0"/>
          <w:numId w:val="59"/>
        </w:num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>Oświadczamy, iż wymagane w SIWZ wadium zostało wniesione w dniu ……………………….r. w formie ………………………………………</w:t>
      </w:r>
    </w:p>
    <w:p w14:paraId="57C33C96" w14:textId="77777777" w:rsidR="0075089D" w:rsidRPr="005347E8" w:rsidRDefault="0030007D" w:rsidP="0075089D">
      <w:pPr>
        <w:numPr>
          <w:ilvl w:val="0"/>
          <w:numId w:val="59"/>
        </w:num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Zobowiązujemy się do wniesienia zabezpieczenia należytego wykonania umowy przed terminem podpisania umowy w formie i wysokości określonej w SIWZ. </w:t>
      </w:r>
    </w:p>
    <w:p w14:paraId="77F82247" w14:textId="77777777" w:rsidR="0075089D" w:rsidRPr="005347E8" w:rsidRDefault="0030007D" w:rsidP="0075089D">
      <w:pPr>
        <w:numPr>
          <w:ilvl w:val="0"/>
          <w:numId w:val="59"/>
        </w:num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>Oświadczamy, że jesteśmy związani ofertą na czas wskazany w SIWZ.</w:t>
      </w:r>
    </w:p>
    <w:p w14:paraId="0547EB31" w14:textId="77777777" w:rsidR="0075089D" w:rsidRPr="005347E8" w:rsidRDefault="0030007D" w:rsidP="0075089D">
      <w:pPr>
        <w:numPr>
          <w:ilvl w:val="0"/>
          <w:numId w:val="59"/>
        </w:num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Akceptujemy projekt umowy i w razie wybrania naszej oferty zobowiązujemy się do podpisania umowy na warunkach określonych w SIWZ w miejscu i terminie wskazanym przez Zamawiającego. </w:t>
      </w:r>
    </w:p>
    <w:p w14:paraId="331671C5" w14:textId="77777777" w:rsidR="0030007D" w:rsidRPr="005347E8" w:rsidRDefault="0030007D" w:rsidP="0075089D">
      <w:pPr>
        <w:numPr>
          <w:ilvl w:val="0"/>
          <w:numId w:val="59"/>
        </w:numPr>
        <w:tabs>
          <w:tab w:val="left" w:pos="360"/>
          <w:tab w:val="left" w:pos="1980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Cambria" w:eastAsia="Times New Roman" w:hAnsi="Cambria"/>
          <w:color w:val="auto"/>
          <w:szCs w:val="24"/>
          <w:lang w:eastAsia="pl-PL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>Powołujemy się* na zasoby poniższych podmiotów na zasadach określonych w art. 22a               ust. 1 ustawy Prawo zamówień publicznych, w celu wykazania spełniania warunków udziału w postępowaniu</w:t>
      </w:r>
    </w:p>
    <w:p w14:paraId="7F176A87" w14:textId="77777777" w:rsidR="0030007D" w:rsidRPr="005347E8" w:rsidRDefault="0030007D" w:rsidP="0075089D">
      <w:pPr>
        <w:tabs>
          <w:tab w:val="left" w:pos="426"/>
        </w:tabs>
        <w:spacing w:after="0"/>
        <w:ind w:left="397" w:hanging="397"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a) </w:t>
      </w:r>
      <w:r w:rsidRPr="005347E8">
        <w:rPr>
          <w:rFonts w:ascii="Cambria" w:eastAsia="Times New Roman" w:hAnsi="Cambria"/>
          <w:color w:val="auto"/>
          <w:szCs w:val="24"/>
          <w:lang w:eastAsia="ar-SA"/>
        </w:rPr>
        <w:tab/>
        <w:t xml:space="preserve">nazwa (firma) podmiotu: ..................................................................................... w zakresie spełniania warunków w zakresie opisanym w punkcie ………………. SIWZ;  </w:t>
      </w:r>
    </w:p>
    <w:p w14:paraId="405EC6B0" w14:textId="77777777" w:rsidR="0030007D" w:rsidRPr="005347E8" w:rsidRDefault="0030007D" w:rsidP="0075089D">
      <w:pPr>
        <w:tabs>
          <w:tab w:val="left" w:pos="426"/>
        </w:tabs>
        <w:spacing w:after="0"/>
        <w:ind w:left="397" w:hanging="397"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b) </w:t>
      </w:r>
      <w:r w:rsidRPr="005347E8">
        <w:rPr>
          <w:rFonts w:ascii="Cambria" w:eastAsia="Times New Roman" w:hAnsi="Cambria"/>
          <w:color w:val="auto"/>
          <w:szCs w:val="24"/>
          <w:lang w:eastAsia="ar-SA"/>
        </w:rPr>
        <w:tab/>
        <w:t xml:space="preserve">nazwa (firma) podmiotu: ..................................................................................... w zakresie spełniania warunków w zakresie opisanym w punkcie ………………. SIWZ  </w:t>
      </w:r>
    </w:p>
    <w:p w14:paraId="059AA470" w14:textId="71B06097" w:rsidR="0030007D" w:rsidRPr="005347E8" w:rsidRDefault="0030007D" w:rsidP="0075089D">
      <w:pPr>
        <w:tabs>
          <w:tab w:val="left" w:pos="426"/>
        </w:tabs>
        <w:spacing w:after="0"/>
        <w:ind w:left="397" w:hanging="397"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ab/>
        <w:t>Nie powołujemy się* na zasoby podmiotów na zasadach określonych w art. 22a  ust. 1 ustawy Prawo zamówień publicznych, a więc osobiście je spełniamy.</w:t>
      </w:r>
    </w:p>
    <w:p w14:paraId="18A30946" w14:textId="77777777" w:rsidR="0075089D" w:rsidRPr="005347E8" w:rsidRDefault="0030007D" w:rsidP="0075089D">
      <w:pPr>
        <w:numPr>
          <w:ilvl w:val="0"/>
          <w:numId w:val="58"/>
        </w:numPr>
        <w:spacing w:after="0"/>
        <w:contextualSpacing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>Oświadczamy, że zgodnie z art. 24 ust. 11 Prawa zamówień publicznych złożymy,                     w terminie 3 dni od dnia zamieszczenia na stronie internetowej zamawiającego informacji, o której mowa w art. 86 ust. 5, oświadczenie o przynależności lub braku przynależności do  tej samej grupy kapitałowej, o której mowa w art. 24 ust. 1 pkt 23 Prawa zamówień publicznych. Wraz ze złożeniem oświadczenia, Wykonawca przedstawi dowody, że  powiązania z innym wykonawcą nie prowadzą do zakłócenia konkurencji w postępowaniu o udzielenie zamówienia.</w:t>
      </w:r>
    </w:p>
    <w:p w14:paraId="41A778D4" w14:textId="77777777" w:rsidR="004175D6" w:rsidRPr="005347E8" w:rsidRDefault="0030007D" w:rsidP="004175D6">
      <w:pPr>
        <w:numPr>
          <w:ilvl w:val="0"/>
          <w:numId w:val="58"/>
        </w:numPr>
        <w:spacing w:after="0"/>
        <w:contextualSpacing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Oświadczamy, że w przypadku wyboru naszej oferty jako najkorzystniejszej przedłożymy dokumenty, o których mowa w SIWZ w terminie wskazanym w SIWZ. </w:t>
      </w:r>
    </w:p>
    <w:p w14:paraId="50D331E9" w14:textId="77777777" w:rsidR="004175D6" w:rsidRPr="005347E8" w:rsidRDefault="00DC4026" w:rsidP="004175D6">
      <w:pPr>
        <w:numPr>
          <w:ilvl w:val="0"/>
          <w:numId w:val="58"/>
        </w:numPr>
        <w:spacing w:after="0"/>
        <w:contextualSpacing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Oświadczam / Oświadczamy, że Wykonawca </w:t>
      </w:r>
      <w:r w:rsidRPr="005347E8">
        <w:rPr>
          <w:rFonts w:ascii="Cambria" w:eastAsia="Times New Roman" w:hAnsi="Cambria"/>
          <w:b/>
          <w:color w:val="auto"/>
          <w:szCs w:val="24"/>
          <w:lang w:eastAsia="ar-SA"/>
        </w:rPr>
        <w:t xml:space="preserve">jest* / nie jest* mikro*/ małym*/średnim* </w:t>
      </w:r>
      <w:r w:rsidRPr="005347E8">
        <w:rPr>
          <w:rFonts w:ascii="Cambria" w:eastAsia="Times New Roman" w:hAnsi="Cambria"/>
          <w:color w:val="auto"/>
          <w:szCs w:val="24"/>
          <w:lang w:eastAsia="ar-SA"/>
        </w:rPr>
        <w:t>przedsiębiorcą.</w:t>
      </w:r>
    </w:p>
    <w:p w14:paraId="512E89C4" w14:textId="77777777" w:rsidR="00DC4026" w:rsidRPr="005347E8" w:rsidRDefault="00DC4026" w:rsidP="004175D6">
      <w:pPr>
        <w:numPr>
          <w:ilvl w:val="0"/>
          <w:numId w:val="58"/>
        </w:numPr>
        <w:tabs>
          <w:tab w:val="left" w:pos="284"/>
        </w:tabs>
        <w:spacing w:after="0" w:line="240" w:lineRule="auto"/>
        <w:jc w:val="both"/>
        <w:rPr>
          <w:rFonts w:ascii="Cambria" w:eastAsia="Times New Roman" w:hAnsi="Cambria"/>
          <w:color w:val="auto"/>
          <w:szCs w:val="24"/>
          <w:lang w:eastAsia="ar-SA"/>
        </w:rPr>
      </w:pP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Formularz ofertowy oraz załączone oświadczenia i dokumenty złożono na </w:t>
      </w:r>
      <w:r w:rsidRPr="005347E8">
        <w:rPr>
          <w:rFonts w:ascii="Cambria" w:eastAsia="Times New Roman" w:hAnsi="Cambria"/>
          <w:color w:val="auto"/>
          <w:sz w:val="16"/>
          <w:szCs w:val="16"/>
          <w:lang w:eastAsia="ar-SA"/>
        </w:rPr>
        <w:t>……………..</w:t>
      </w:r>
      <w:r w:rsidRPr="005347E8">
        <w:rPr>
          <w:rFonts w:ascii="Cambria" w:eastAsia="Times New Roman" w:hAnsi="Cambria"/>
          <w:color w:val="auto"/>
          <w:szCs w:val="24"/>
          <w:lang w:eastAsia="ar-SA"/>
        </w:rPr>
        <w:t xml:space="preserve"> zapisanych stronach i kolejno ponumerowanych.</w:t>
      </w:r>
    </w:p>
    <w:p w14:paraId="333EAE24" w14:textId="68DB0F4C" w:rsidR="0079796B" w:rsidRDefault="0079796B" w:rsidP="00DC4026">
      <w:pPr>
        <w:spacing w:after="0" w:line="600" w:lineRule="auto"/>
        <w:ind w:left="397"/>
        <w:jc w:val="right"/>
        <w:rPr>
          <w:rFonts w:ascii="Cambria" w:eastAsia="Times New Roman" w:hAnsi="Cambria"/>
          <w:color w:val="auto"/>
          <w:sz w:val="16"/>
          <w:szCs w:val="16"/>
          <w:lang w:eastAsia="ar-SA"/>
        </w:rPr>
      </w:pPr>
    </w:p>
    <w:p w14:paraId="36E6BD43" w14:textId="77777777" w:rsidR="002005B3" w:rsidRPr="005347E8" w:rsidRDefault="002005B3" w:rsidP="00DC4026">
      <w:pPr>
        <w:spacing w:after="0" w:line="600" w:lineRule="auto"/>
        <w:ind w:left="397"/>
        <w:jc w:val="right"/>
        <w:rPr>
          <w:rFonts w:ascii="Cambria" w:eastAsia="Times New Roman" w:hAnsi="Cambria"/>
          <w:color w:val="auto"/>
          <w:sz w:val="16"/>
          <w:szCs w:val="16"/>
          <w:lang w:eastAsia="ar-SA"/>
        </w:rPr>
      </w:pPr>
    </w:p>
    <w:p w14:paraId="06AB5D6E" w14:textId="43A92288" w:rsidR="00DC4026" w:rsidRPr="005347E8" w:rsidRDefault="00DC4026" w:rsidP="00DC4026">
      <w:pPr>
        <w:spacing w:after="0" w:line="240" w:lineRule="auto"/>
        <w:ind w:left="4860" w:hanging="4860"/>
        <w:jc w:val="center"/>
        <w:rPr>
          <w:rFonts w:ascii="Cambria" w:eastAsia="Times New Roman" w:hAnsi="Cambria"/>
          <w:color w:val="auto"/>
          <w:sz w:val="16"/>
          <w:szCs w:val="16"/>
          <w:lang w:eastAsia="ar-SA"/>
        </w:rPr>
      </w:pPr>
      <w:r w:rsidRPr="005347E8">
        <w:rPr>
          <w:rFonts w:ascii="Cambria" w:eastAsia="Times New Roman" w:hAnsi="Cambria"/>
          <w:color w:val="auto"/>
          <w:sz w:val="16"/>
          <w:szCs w:val="16"/>
          <w:lang w:eastAsia="ar-SA"/>
        </w:rPr>
        <w:t>….........................................                                            …..........................................…...</w:t>
      </w:r>
      <w:r w:rsidR="002005B3">
        <w:rPr>
          <w:rFonts w:ascii="Cambria" w:eastAsia="Times New Roman" w:hAnsi="Cambria"/>
          <w:color w:val="auto"/>
          <w:sz w:val="16"/>
          <w:szCs w:val="16"/>
          <w:lang w:eastAsia="ar-SA"/>
        </w:rPr>
        <w:t>.......................................</w:t>
      </w:r>
      <w:r w:rsidRPr="005347E8">
        <w:rPr>
          <w:rFonts w:ascii="Cambria" w:eastAsia="Times New Roman" w:hAnsi="Cambria"/>
          <w:color w:val="auto"/>
          <w:sz w:val="16"/>
          <w:szCs w:val="16"/>
          <w:lang w:eastAsia="ar-SA"/>
        </w:rPr>
        <w:t>......................................…..........................................</w:t>
      </w:r>
    </w:p>
    <w:p w14:paraId="772C0595" w14:textId="77777777" w:rsidR="00DC4026" w:rsidRDefault="00DC4026" w:rsidP="00DC4026">
      <w:pPr>
        <w:spacing w:after="0" w:line="240" w:lineRule="auto"/>
        <w:ind w:left="4956" w:hanging="4956"/>
        <w:jc w:val="center"/>
        <w:rPr>
          <w:rFonts w:ascii="Cambria" w:eastAsia="Times New Roman" w:hAnsi="Cambria"/>
          <w:i/>
          <w:color w:val="auto"/>
          <w:sz w:val="18"/>
          <w:szCs w:val="18"/>
          <w:lang w:eastAsia="ar-SA"/>
        </w:rPr>
      </w:pPr>
      <w:r w:rsidRPr="005347E8">
        <w:rPr>
          <w:rFonts w:ascii="Cambria" w:eastAsia="Times New Roman" w:hAnsi="Cambria"/>
          <w:color w:val="auto"/>
          <w:sz w:val="18"/>
          <w:szCs w:val="18"/>
          <w:lang w:eastAsia="ar-SA"/>
        </w:rPr>
        <w:t xml:space="preserve">Miejscowość i data                                            </w:t>
      </w:r>
      <w:r w:rsidRPr="005347E8">
        <w:rPr>
          <w:rFonts w:ascii="Cambria" w:eastAsia="Times New Roman" w:hAnsi="Cambria"/>
          <w:i/>
          <w:color w:val="auto"/>
          <w:sz w:val="18"/>
          <w:szCs w:val="18"/>
          <w:lang w:eastAsia="ar-SA"/>
        </w:rPr>
        <w:t>(Osoba lub osoby upoważnione do podpisywania w imieniu Wykonawcy)</w:t>
      </w:r>
    </w:p>
    <w:p w14:paraId="6EDF2BA9" w14:textId="77777777" w:rsidR="00DC4026" w:rsidRPr="005347E8" w:rsidRDefault="00DC4026" w:rsidP="002005B3">
      <w:pPr>
        <w:spacing w:after="0" w:line="240" w:lineRule="auto"/>
        <w:rPr>
          <w:rFonts w:ascii="Cambria" w:eastAsia="Times New Roman" w:hAnsi="Cambria"/>
          <w:i/>
          <w:color w:val="auto"/>
          <w:sz w:val="18"/>
          <w:szCs w:val="18"/>
          <w:lang w:eastAsia="ar-SA"/>
        </w:rPr>
      </w:pPr>
    </w:p>
    <w:p w14:paraId="1FF689A4" w14:textId="4A9E89EE" w:rsidR="00E662E9" w:rsidRPr="005347E8" w:rsidRDefault="00F950E5" w:rsidP="002005B3">
      <w:pPr>
        <w:spacing w:after="0" w:line="240" w:lineRule="auto"/>
        <w:ind w:left="4956" w:hanging="4956"/>
        <w:rPr>
          <w:rStyle w:val="Wyrnieniedelikatne"/>
          <w:rFonts w:ascii="Cambria" w:eastAsia="Times New Roman" w:hAnsi="Cambria"/>
          <w:i w:val="0"/>
          <w:iCs w:val="0"/>
          <w:color w:val="auto"/>
          <w:sz w:val="18"/>
          <w:szCs w:val="18"/>
          <w:lang w:eastAsia="ar-SA"/>
        </w:rPr>
      </w:pPr>
      <w:r w:rsidRPr="005347E8">
        <w:rPr>
          <w:rFonts w:ascii="Cambria" w:eastAsia="Times New Roman" w:hAnsi="Cambria"/>
          <w:i/>
          <w:color w:val="auto"/>
          <w:sz w:val="18"/>
          <w:szCs w:val="18"/>
          <w:lang w:eastAsia="ar-SA"/>
        </w:rPr>
        <w:t>*</w:t>
      </w:r>
      <w:r w:rsidRPr="005347E8">
        <w:rPr>
          <w:rFonts w:ascii="Cambria" w:eastAsia="Times New Roman" w:hAnsi="Cambria"/>
          <w:color w:val="auto"/>
          <w:sz w:val="18"/>
          <w:szCs w:val="18"/>
          <w:lang w:eastAsia="ar-SA"/>
        </w:rPr>
        <w:t>niepotrzebne skreślić</w:t>
      </w:r>
    </w:p>
    <w:sectPr w:rsidR="00E662E9" w:rsidRPr="005347E8" w:rsidSect="00EB1ABC">
      <w:headerReference w:type="default" r:id="rId7"/>
      <w:footerReference w:type="default" r:id="rId8"/>
      <w:pgSz w:w="11906" w:h="16838"/>
      <w:pgMar w:top="851" w:right="851" w:bottom="851" w:left="1701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8726B" w14:textId="77777777" w:rsidR="006947F9" w:rsidRDefault="006947F9">
      <w:pPr>
        <w:spacing w:after="0" w:line="240" w:lineRule="auto"/>
      </w:pPr>
      <w:r>
        <w:separator/>
      </w:r>
    </w:p>
  </w:endnote>
  <w:endnote w:type="continuationSeparator" w:id="0">
    <w:p w14:paraId="22D2344F" w14:textId="77777777" w:rsidR="006947F9" w:rsidRDefault="00694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panose1 w:val="020B0606030504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49D0F" w14:textId="77777777" w:rsidR="0040402F" w:rsidRPr="0040402F" w:rsidRDefault="0040402F">
    <w:pPr>
      <w:pStyle w:val="Stopka"/>
      <w:jc w:val="right"/>
      <w:rPr>
        <w:rFonts w:ascii="Calibri Light" w:eastAsia="Times New Roman" w:hAnsi="Calibri Light"/>
        <w:color w:val="auto"/>
        <w:sz w:val="20"/>
        <w:szCs w:val="28"/>
      </w:rPr>
    </w:pPr>
    <w:r w:rsidRPr="0040402F">
      <w:rPr>
        <w:rFonts w:ascii="Calibri Light" w:eastAsia="Times New Roman" w:hAnsi="Calibri Light"/>
        <w:color w:val="auto"/>
        <w:sz w:val="20"/>
        <w:szCs w:val="28"/>
      </w:rPr>
      <w:t xml:space="preserve">str. </w:t>
    </w:r>
    <w:r w:rsidRPr="0040402F">
      <w:rPr>
        <w:rFonts w:ascii="Calibri" w:eastAsia="Times New Roman" w:hAnsi="Calibri"/>
        <w:color w:val="auto"/>
        <w:sz w:val="20"/>
      </w:rPr>
      <w:fldChar w:fldCharType="begin"/>
    </w:r>
    <w:r w:rsidRPr="0040402F">
      <w:rPr>
        <w:color w:val="auto"/>
        <w:sz w:val="20"/>
      </w:rPr>
      <w:instrText>PAGE    \* MERGEFORMAT</w:instrText>
    </w:r>
    <w:r w:rsidRPr="0040402F">
      <w:rPr>
        <w:rFonts w:ascii="Calibri" w:eastAsia="Times New Roman" w:hAnsi="Calibri"/>
        <w:color w:val="auto"/>
        <w:sz w:val="20"/>
      </w:rPr>
      <w:fldChar w:fldCharType="separate"/>
    </w:r>
    <w:r w:rsidR="000C559C" w:rsidRPr="000C559C">
      <w:rPr>
        <w:rFonts w:ascii="Calibri Light" w:eastAsia="Times New Roman" w:hAnsi="Calibri Light"/>
        <w:noProof/>
        <w:color w:val="auto"/>
        <w:sz w:val="20"/>
        <w:szCs w:val="28"/>
      </w:rPr>
      <w:t>2</w:t>
    </w:r>
    <w:r w:rsidRPr="0040402F">
      <w:rPr>
        <w:rFonts w:ascii="Calibri Light" w:eastAsia="Times New Roman" w:hAnsi="Calibri Light"/>
        <w:color w:val="auto"/>
        <w:sz w:val="20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BBA6B" w14:textId="77777777" w:rsidR="006947F9" w:rsidRDefault="006947F9">
      <w:pPr>
        <w:spacing w:after="0" w:line="240" w:lineRule="auto"/>
      </w:pPr>
      <w:r>
        <w:separator/>
      </w:r>
    </w:p>
  </w:footnote>
  <w:footnote w:type="continuationSeparator" w:id="0">
    <w:p w14:paraId="37DA1371" w14:textId="77777777" w:rsidR="006947F9" w:rsidRDefault="00694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0F08D" w14:textId="0E49D9AE" w:rsidR="002005B3" w:rsidRPr="002005B3" w:rsidRDefault="002005B3" w:rsidP="002005B3">
    <w:pPr>
      <w:tabs>
        <w:tab w:val="center" w:pos="4536"/>
        <w:tab w:val="right" w:pos="9072"/>
      </w:tabs>
      <w:suppressAutoHyphens w:val="0"/>
      <w:spacing w:after="0" w:line="240" w:lineRule="auto"/>
      <w:jc w:val="center"/>
      <w:rPr>
        <w:rFonts w:ascii="Calibri" w:hAnsi="Calibri"/>
        <w:noProof/>
        <w:color w:val="auto"/>
        <w:sz w:val="22"/>
        <w:lang w:eastAsia="en-US"/>
      </w:rPr>
    </w:pPr>
    <w:r w:rsidRPr="002005B3">
      <w:rPr>
        <w:rFonts w:ascii="Calibri" w:hAnsi="Calibri"/>
        <w:noProof/>
        <w:color w:val="auto"/>
        <w:sz w:val="22"/>
        <w:lang w:eastAsia="en-US"/>
      </w:rPr>
      <w:drawing>
        <wp:inline distT="0" distB="0" distL="0" distR="0" wp14:anchorId="7AD5AA3D" wp14:editId="29892B2B">
          <wp:extent cx="5619750" cy="1047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493DF2" w14:textId="77777777" w:rsidR="002005B3" w:rsidRPr="002005B3" w:rsidRDefault="002005B3" w:rsidP="002005B3">
    <w:pPr>
      <w:suppressAutoHyphens w:val="0"/>
      <w:spacing w:after="0" w:line="240" w:lineRule="auto"/>
      <w:jc w:val="center"/>
      <w:rPr>
        <w:rFonts w:ascii="Cambria" w:eastAsia="Times New Roman" w:hAnsi="Cambria"/>
        <w:bCs/>
        <w:i/>
        <w:color w:val="000000"/>
        <w:sz w:val="18"/>
        <w:szCs w:val="18"/>
        <w:lang w:eastAsia="pl-PL"/>
      </w:rPr>
    </w:pPr>
    <w:r w:rsidRPr="002005B3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Projekt pn.: </w:t>
    </w:r>
    <w:r w:rsidRPr="002005B3">
      <w:rPr>
        <w:rFonts w:ascii="Cambria" w:eastAsia="Times New Roman" w:hAnsi="Cambria"/>
        <w:b/>
        <w:bCs/>
        <w:i/>
        <w:color w:val="000000"/>
        <w:sz w:val="18"/>
        <w:szCs w:val="18"/>
        <w:lang w:eastAsia="pl-PL"/>
      </w:rPr>
      <w:t>Modernizacja oświetlenia ulicznego pod kątem zwiększenia jego efektywności – etap II”</w:t>
    </w:r>
    <w:r w:rsidRPr="002005B3">
      <w:rPr>
        <w:rFonts w:ascii="Cambria" w:eastAsia="Times New Roman" w:hAnsi="Cambria"/>
        <w:bCs/>
        <w:i/>
        <w:color w:val="000000"/>
        <w:sz w:val="18"/>
        <w:szCs w:val="18"/>
        <w:lang w:eastAsia="pl-PL"/>
      </w:rPr>
      <w:t xml:space="preserve"> </w:t>
    </w:r>
  </w:p>
  <w:p w14:paraId="6BDA35F8" w14:textId="77777777" w:rsidR="002005B3" w:rsidRPr="002005B3" w:rsidRDefault="002005B3" w:rsidP="002005B3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  <w:r w:rsidRPr="002005B3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współfinansowany ze </w:t>
    </w:r>
    <w:r w:rsidRPr="002005B3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2005B3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rodków Europejskiego Funduszu Rozwoju Regionalnego </w:t>
    </w:r>
  </w:p>
  <w:p w14:paraId="2D5548C1" w14:textId="77777777" w:rsidR="002005B3" w:rsidRPr="002005B3" w:rsidRDefault="002005B3" w:rsidP="002005B3">
    <w:pPr>
      <w:suppressAutoHyphens w:val="0"/>
      <w:spacing w:after="0" w:line="240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  <w:r w:rsidRPr="002005B3">
      <w:rPr>
        <w:rFonts w:ascii="Cambria" w:eastAsia="Times New Roman" w:hAnsi="Cambria"/>
        <w:bCs/>
        <w:color w:val="000000"/>
        <w:sz w:val="18"/>
        <w:szCs w:val="18"/>
        <w:lang w:eastAsia="pl-PL"/>
      </w:rPr>
      <w:t>w ramach Regionalnego Programu Operacyjnego Województwa Lubelskiego na lata 2014-2020.</w:t>
    </w:r>
  </w:p>
  <w:p w14:paraId="533DCA8B" w14:textId="77777777" w:rsidR="002005B3" w:rsidRDefault="00200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7CC18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3" w:hanging="360"/>
      </w:pPr>
      <w:rPr>
        <w:rFonts w:ascii="Arial" w:eastAsia="Times New Roman" w:hAnsi="Arial" w:cs="Arial" w:hint="default"/>
        <w:b w:val="0"/>
        <w:szCs w:val="24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3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)"/>
      <w:lvlJc w:val="left"/>
      <w:pPr>
        <w:tabs>
          <w:tab w:val="num" w:pos="-1164"/>
        </w:tabs>
        <w:ind w:left="116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64"/>
        </w:tabs>
        <w:ind w:left="264" w:hanging="360"/>
      </w:pPr>
    </w:lvl>
    <w:lvl w:ilvl="2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4" w15:restartNumberingAfterBreak="0">
    <w:nsid w:val="0000000A"/>
    <w:multiLevelType w:val="multilevel"/>
    <w:tmpl w:val="AAFE669A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B"/>
    <w:multiLevelType w:val="singleLevel"/>
    <w:tmpl w:val="485A0902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7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Arial" w:hint="default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Arial" w:hint="default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9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10" w15:restartNumberingAfterBreak="0">
    <w:nsid w:val="00000011"/>
    <w:multiLevelType w:val="multilevel"/>
    <w:tmpl w:val="00000011"/>
    <w:name w:val="WW8Num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2" w15:restartNumberingAfterBreak="0">
    <w:nsid w:val="00000013"/>
    <w:multiLevelType w:val="single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</w:abstractNum>
  <w:abstractNum w:abstractNumId="15" w15:restartNumberingAfterBreak="0">
    <w:nsid w:val="0000001C"/>
    <w:multiLevelType w:val="singleLevel"/>
    <w:tmpl w:val="846CB496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000000"/>
        <w:sz w:val="24"/>
        <w:szCs w:val="24"/>
      </w:rPr>
    </w:lvl>
  </w:abstractNum>
  <w:abstractNum w:abstractNumId="16" w15:restartNumberingAfterBreak="0">
    <w:nsid w:val="0000001D"/>
    <w:multiLevelType w:val="singleLevel"/>
    <w:tmpl w:val="0000001D"/>
    <w:name w:val="WW8Num2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7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8" w15:restartNumberingAfterBreak="0">
    <w:nsid w:val="00000020"/>
    <w:multiLevelType w:val="multilevel"/>
    <w:tmpl w:val="000000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</w:abstractNum>
  <w:abstractNum w:abstractNumId="21" w15:restartNumberingAfterBreak="0">
    <w:nsid w:val="00000024"/>
    <w:multiLevelType w:val="singleLevel"/>
    <w:tmpl w:val="00000024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i w:val="0"/>
        <w:color w:val="000000"/>
        <w:sz w:val="24"/>
        <w:szCs w:val="24"/>
      </w:rPr>
    </w:lvl>
  </w:abstractNum>
  <w:abstractNum w:abstractNumId="22" w15:restartNumberingAfterBreak="0">
    <w:nsid w:val="03272ED5"/>
    <w:multiLevelType w:val="hybridMultilevel"/>
    <w:tmpl w:val="8004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417288D"/>
    <w:multiLevelType w:val="hybridMultilevel"/>
    <w:tmpl w:val="DF6A7868"/>
    <w:lvl w:ilvl="0" w:tplc="8EB89A90">
      <w:start w:val="1"/>
      <w:numFmt w:val="bullet"/>
      <w:lvlText w:val=""/>
      <w:lvlJc w:val="left"/>
      <w:pPr>
        <w:ind w:left="538" w:hanging="1112"/>
      </w:pPr>
      <w:rPr>
        <w:rFonts w:ascii="Symbol" w:eastAsia="Symbol" w:hAnsi="Symbol" w:hint="default"/>
        <w:w w:val="110"/>
        <w:sz w:val="24"/>
        <w:szCs w:val="24"/>
      </w:rPr>
    </w:lvl>
    <w:lvl w:ilvl="1" w:tplc="ED764F9C">
      <w:start w:val="1"/>
      <w:numFmt w:val="bullet"/>
      <w:lvlText w:val=""/>
      <w:lvlJc w:val="left"/>
      <w:pPr>
        <w:ind w:left="2665" w:hanging="565"/>
      </w:pPr>
      <w:rPr>
        <w:rFonts w:ascii="Symbol" w:eastAsia="Symbol" w:hAnsi="Symbol" w:hint="default"/>
        <w:sz w:val="24"/>
        <w:szCs w:val="24"/>
      </w:rPr>
    </w:lvl>
    <w:lvl w:ilvl="2" w:tplc="81982D40">
      <w:start w:val="1"/>
      <w:numFmt w:val="bullet"/>
      <w:lvlText w:val="•"/>
      <w:lvlJc w:val="left"/>
      <w:pPr>
        <w:ind w:left="3454" w:hanging="565"/>
      </w:pPr>
      <w:rPr>
        <w:rFonts w:hint="default"/>
      </w:rPr>
    </w:lvl>
    <w:lvl w:ilvl="3" w:tplc="73E45260">
      <w:start w:val="1"/>
      <w:numFmt w:val="bullet"/>
      <w:lvlText w:val="•"/>
      <w:lvlJc w:val="left"/>
      <w:pPr>
        <w:ind w:left="4243" w:hanging="565"/>
      </w:pPr>
      <w:rPr>
        <w:rFonts w:hint="default"/>
      </w:rPr>
    </w:lvl>
    <w:lvl w:ilvl="4" w:tplc="8200DFE6">
      <w:start w:val="1"/>
      <w:numFmt w:val="bullet"/>
      <w:lvlText w:val="•"/>
      <w:lvlJc w:val="left"/>
      <w:pPr>
        <w:ind w:left="5031" w:hanging="565"/>
      </w:pPr>
      <w:rPr>
        <w:rFonts w:hint="default"/>
      </w:rPr>
    </w:lvl>
    <w:lvl w:ilvl="5" w:tplc="0A744B7E">
      <w:start w:val="1"/>
      <w:numFmt w:val="bullet"/>
      <w:lvlText w:val="•"/>
      <w:lvlJc w:val="left"/>
      <w:pPr>
        <w:ind w:left="5820" w:hanging="565"/>
      </w:pPr>
      <w:rPr>
        <w:rFonts w:hint="default"/>
      </w:rPr>
    </w:lvl>
    <w:lvl w:ilvl="6" w:tplc="7466FF48">
      <w:start w:val="1"/>
      <w:numFmt w:val="bullet"/>
      <w:lvlText w:val="•"/>
      <w:lvlJc w:val="left"/>
      <w:pPr>
        <w:ind w:left="6609" w:hanging="565"/>
      </w:pPr>
      <w:rPr>
        <w:rFonts w:hint="default"/>
      </w:rPr>
    </w:lvl>
    <w:lvl w:ilvl="7" w:tplc="336AC0D6">
      <w:start w:val="1"/>
      <w:numFmt w:val="bullet"/>
      <w:lvlText w:val="•"/>
      <w:lvlJc w:val="left"/>
      <w:pPr>
        <w:ind w:left="7397" w:hanging="565"/>
      </w:pPr>
      <w:rPr>
        <w:rFonts w:hint="default"/>
      </w:rPr>
    </w:lvl>
    <w:lvl w:ilvl="8" w:tplc="753034DE">
      <w:start w:val="1"/>
      <w:numFmt w:val="bullet"/>
      <w:lvlText w:val="•"/>
      <w:lvlJc w:val="left"/>
      <w:pPr>
        <w:ind w:left="8186" w:hanging="565"/>
      </w:pPr>
      <w:rPr>
        <w:rFonts w:hint="default"/>
      </w:rPr>
    </w:lvl>
  </w:abstractNum>
  <w:abstractNum w:abstractNumId="24" w15:restartNumberingAfterBreak="0">
    <w:nsid w:val="04957387"/>
    <w:multiLevelType w:val="hybridMultilevel"/>
    <w:tmpl w:val="110C6DFE"/>
    <w:lvl w:ilvl="0" w:tplc="93B8A7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8B65DFA"/>
    <w:multiLevelType w:val="hybridMultilevel"/>
    <w:tmpl w:val="2E3AE034"/>
    <w:lvl w:ilvl="0" w:tplc="BBE82EA4">
      <w:start w:val="1"/>
      <w:numFmt w:val="decimal"/>
      <w:lvlText w:val="%1."/>
      <w:lvlJc w:val="left"/>
      <w:pPr>
        <w:ind w:left="26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984" w:hanging="360"/>
      </w:pPr>
    </w:lvl>
    <w:lvl w:ilvl="2" w:tplc="0415001B" w:tentative="1">
      <w:start w:val="1"/>
      <w:numFmt w:val="lowerRoman"/>
      <w:lvlText w:val="%3."/>
      <w:lvlJc w:val="right"/>
      <w:pPr>
        <w:ind w:left="1704" w:hanging="180"/>
      </w:pPr>
    </w:lvl>
    <w:lvl w:ilvl="3" w:tplc="0415000F" w:tentative="1">
      <w:start w:val="1"/>
      <w:numFmt w:val="decimal"/>
      <w:lvlText w:val="%4."/>
      <w:lvlJc w:val="left"/>
      <w:pPr>
        <w:ind w:left="2424" w:hanging="360"/>
      </w:pPr>
    </w:lvl>
    <w:lvl w:ilvl="4" w:tplc="04150019" w:tentative="1">
      <w:start w:val="1"/>
      <w:numFmt w:val="lowerLetter"/>
      <w:lvlText w:val="%5."/>
      <w:lvlJc w:val="left"/>
      <w:pPr>
        <w:ind w:left="3144" w:hanging="360"/>
      </w:pPr>
    </w:lvl>
    <w:lvl w:ilvl="5" w:tplc="0415001B" w:tentative="1">
      <w:start w:val="1"/>
      <w:numFmt w:val="lowerRoman"/>
      <w:lvlText w:val="%6."/>
      <w:lvlJc w:val="right"/>
      <w:pPr>
        <w:ind w:left="3864" w:hanging="180"/>
      </w:pPr>
    </w:lvl>
    <w:lvl w:ilvl="6" w:tplc="0415000F" w:tentative="1">
      <w:start w:val="1"/>
      <w:numFmt w:val="decimal"/>
      <w:lvlText w:val="%7."/>
      <w:lvlJc w:val="left"/>
      <w:pPr>
        <w:ind w:left="4584" w:hanging="360"/>
      </w:pPr>
    </w:lvl>
    <w:lvl w:ilvl="7" w:tplc="04150019" w:tentative="1">
      <w:start w:val="1"/>
      <w:numFmt w:val="lowerLetter"/>
      <w:lvlText w:val="%8."/>
      <w:lvlJc w:val="left"/>
      <w:pPr>
        <w:ind w:left="5304" w:hanging="360"/>
      </w:pPr>
    </w:lvl>
    <w:lvl w:ilvl="8" w:tplc="0415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26" w15:restartNumberingAfterBreak="0">
    <w:nsid w:val="11AC1691"/>
    <w:multiLevelType w:val="hybridMultilevel"/>
    <w:tmpl w:val="86BC3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542754"/>
    <w:multiLevelType w:val="hybridMultilevel"/>
    <w:tmpl w:val="1A5E0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052B4A"/>
    <w:multiLevelType w:val="hybridMultilevel"/>
    <w:tmpl w:val="204684BC"/>
    <w:lvl w:ilvl="0" w:tplc="BAD40C78">
      <w:start w:val="1"/>
      <w:numFmt w:val="decimal"/>
      <w:lvlText w:val="%1)"/>
      <w:lvlJc w:val="left"/>
      <w:pPr>
        <w:ind w:left="3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9" w15:restartNumberingAfterBreak="0">
    <w:nsid w:val="14FF2F03"/>
    <w:multiLevelType w:val="hybridMultilevel"/>
    <w:tmpl w:val="858A8330"/>
    <w:lvl w:ilvl="0" w:tplc="A97474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1C732FD5"/>
    <w:multiLevelType w:val="hybridMultilevel"/>
    <w:tmpl w:val="ED4651DE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1" w15:restartNumberingAfterBreak="0">
    <w:nsid w:val="218B1946"/>
    <w:multiLevelType w:val="hybridMultilevel"/>
    <w:tmpl w:val="B84E3A42"/>
    <w:lvl w:ilvl="0" w:tplc="E0883E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2B076481"/>
    <w:multiLevelType w:val="hybridMultilevel"/>
    <w:tmpl w:val="4E928E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FE9310F"/>
    <w:multiLevelType w:val="hybridMultilevel"/>
    <w:tmpl w:val="026E75B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2440E3D"/>
    <w:multiLevelType w:val="hybridMultilevel"/>
    <w:tmpl w:val="5A10A1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9070EC0"/>
    <w:multiLevelType w:val="hybridMultilevel"/>
    <w:tmpl w:val="0F3CB5E4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B9E6042"/>
    <w:multiLevelType w:val="hybridMultilevel"/>
    <w:tmpl w:val="1756A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247860"/>
    <w:multiLevelType w:val="hybridMultilevel"/>
    <w:tmpl w:val="53F671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10334E"/>
    <w:multiLevelType w:val="hybridMultilevel"/>
    <w:tmpl w:val="AC26A9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204A"/>
    <w:multiLevelType w:val="hybridMultilevel"/>
    <w:tmpl w:val="C1AECB76"/>
    <w:lvl w:ilvl="0" w:tplc="04150017">
      <w:start w:val="1"/>
      <w:numFmt w:val="lowerLetter"/>
      <w:lvlText w:val="%1)"/>
      <w:lvlJc w:val="left"/>
      <w:pPr>
        <w:ind w:left="408" w:hanging="360"/>
      </w:p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0" w15:restartNumberingAfterBreak="0">
    <w:nsid w:val="46491E18"/>
    <w:multiLevelType w:val="hybridMultilevel"/>
    <w:tmpl w:val="AF6674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B983ECA"/>
    <w:multiLevelType w:val="hybridMultilevel"/>
    <w:tmpl w:val="2E3E453E"/>
    <w:lvl w:ilvl="0" w:tplc="04150011">
      <w:start w:val="1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05D5727"/>
    <w:multiLevelType w:val="hybridMultilevel"/>
    <w:tmpl w:val="6EFC3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8932A1"/>
    <w:multiLevelType w:val="hybridMultilevel"/>
    <w:tmpl w:val="EE76A6D6"/>
    <w:lvl w:ilvl="0" w:tplc="4DF05F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18A575D"/>
    <w:multiLevelType w:val="hybridMultilevel"/>
    <w:tmpl w:val="D9F64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9153E4"/>
    <w:multiLevelType w:val="hybridMultilevel"/>
    <w:tmpl w:val="44E6C1D2"/>
    <w:lvl w:ilvl="0" w:tplc="696CF2A8"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DF6D29"/>
    <w:multiLevelType w:val="hybridMultilevel"/>
    <w:tmpl w:val="9138B3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C782593"/>
    <w:multiLevelType w:val="hybridMultilevel"/>
    <w:tmpl w:val="5FB86D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E0C422D"/>
    <w:multiLevelType w:val="hybridMultilevel"/>
    <w:tmpl w:val="CF4C2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6B08D2"/>
    <w:multiLevelType w:val="hybridMultilevel"/>
    <w:tmpl w:val="02DAC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534824"/>
    <w:multiLevelType w:val="hybridMultilevel"/>
    <w:tmpl w:val="6A386C44"/>
    <w:lvl w:ilvl="0" w:tplc="04150011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1C5128F"/>
    <w:multiLevelType w:val="hybridMultilevel"/>
    <w:tmpl w:val="27A07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3242BF2"/>
    <w:multiLevelType w:val="hybridMultilevel"/>
    <w:tmpl w:val="FF74A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4158DD"/>
    <w:multiLevelType w:val="hybridMultilevel"/>
    <w:tmpl w:val="866C5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66057C"/>
    <w:multiLevelType w:val="hybridMultilevel"/>
    <w:tmpl w:val="9B02215C"/>
    <w:lvl w:ilvl="0" w:tplc="4BBA86B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3447E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724A79"/>
    <w:multiLevelType w:val="hybridMultilevel"/>
    <w:tmpl w:val="85B26FC0"/>
    <w:lvl w:ilvl="0" w:tplc="C6D69B6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E865DFD"/>
    <w:multiLevelType w:val="hybridMultilevel"/>
    <w:tmpl w:val="E56630B4"/>
    <w:lvl w:ilvl="0" w:tplc="8EB89A90">
      <w:start w:val="1"/>
      <w:numFmt w:val="bullet"/>
      <w:lvlText w:val=""/>
      <w:lvlJc w:val="left"/>
      <w:pPr>
        <w:ind w:left="538" w:hanging="1112"/>
      </w:pPr>
      <w:rPr>
        <w:rFonts w:ascii="Symbol" w:eastAsia="Symbol" w:hAnsi="Symbol" w:hint="default"/>
        <w:w w:val="11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2665" w:hanging="565"/>
      </w:pPr>
      <w:rPr>
        <w:rFonts w:hint="default"/>
        <w:sz w:val="24"/>
        <w:szCs w:val="24"/>
      </w:rPr>
    </w:lvl>
    <w:lvl w:ilvl="2" w:tplc="81982D40">
      <w:start w:val="1"/>
      <w:numFmt w:val="bullet"/>
      <w:lvlText w:val="•"/>
      <w:lvlJc w:val="left"/>
      <w:pPr>
        <w:ind w:left="3454" w:hanging="565"/>
      </w:pPr>
      <w:rPr>
        <w:rFonts w:hint="default"/>
      </w:rPr>
    </w:lvl>
    <w:lvl w:ilvl="3" w:tplc="73E45260">
      <w:start w:val="1"/>
      <w:numFmt w:val="bullet"/>
      <w:lvlText w:val="•"/>
      <w:lvlJc w:val="left"/>
      <w:pPr>
        <w:ind w:left="4243" w:hanging="565"/>
      </w:pPr>
      <w:rPr>
        <w:rFonts w:hint="default"/>
      </w:rPr>
    </w:lvl>
    <w:lvl w:ilvl="4" w:tplc="8200DFE6">
      <w:start w:val="1"/>
      <w:numFmt w:val="bullet"/>
      <w:lvlText w:val="•"/>
      <w:lvlJc w:val="left"/>
      <w:pPr>
        <w:ind w:left="5031" w:hanging="565"/>
      </w:pPr>
      <w:rPr>
        <w:rFonts w:hint="default"/>
      </w:rPr>
    </w:lvl>
    <w:lvl w:ilvl="5" w:tplc="0A744B7E">
      <w:start w:val="1"/>
      <w:numFmt w:val="bullet"/>
      <w:lvlText w:val="•"/>
      <w:lvlJc w:val="left"/>
      <w:pPr>
        <w:ind w:left="5820" w:hanging="565"/>
      </w:pPr>
      <w:rPr>
        <w:rFonts w:hint="default"/>
      </w:rPr>
    </w:lvl>
    <w:lvl w:ilvl="6" w:tplc="7466FF48">
      <w:start w:val="1"/>
      <w:numFmt w:val="bullet"/>
      <w:lvlText w:val="•"/>
      <w:lvlJc w:val="left"/>
      <w:pPr>
        <w:ind w:left="6609" w:hanging="565"/>
      </w:pPr>
      <w:rPr>
        <w:rFonts w:hint="default"/>
      </w:rPr>
    </w:lvl>
    <w:lvl w:ilvl="7" w:tplc="336AC0D6">
      <w:start w:val="1"/>
      <w:numFmt w:val="bullet"/>
      <w:lvlText w:val="•"/>
      <w:lvlJc w:val="left"/>
      <w:pPr>
        <w:ind w:left="7397" w:hanging="565"/>
      </w:pPr>
      <w:rPr>
        <w:rFonts w:hint="default"/>
      </w:rPr>
    </w:lvl>
    <w:lvl w:ilvl="8" w:tplc="753034DE">
      <w:start w:val="1"/>
      <w:numFmt w:val="bullet"/>
      <w:lvlText w:val="•"/>
      <w:lvlJc w:val="left"/>
      <w:pPr>
        <w:ind w:left="8186" w:hanging="565"/>
      </w:pPr>
      <w:rPr>
        <w:rFonts w:hint="default"/>
      </w:rPr>
    </w:lvl>
  </w:abstractNum>
  <w:abstractNum w:abstractNumId="57" w15:restartNumberingAfterBreak="0">
    <w:nsid w:val="72B90500"/>
    <w:multiLevelType w:val="multilevel"/>
    <w:tmpl w:val="E0D60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8" w15:restartNumberingAfterBreak="0">
    <w:nsid w:val="74720B9A"/>
    <w:multiLevelType w:val="hybridMultilevel"/>
    <w:tmpl w:val="8350F778"/>
    <w:lvl w:ilvl="0" w:tplc="EDD826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67C4230"/>
    <w:multiLevelType w:val="hybridMultilevel"/>
    <w:tmpl w:val="FFC6E9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68C1B34"/>
    <w:multiLevelType w:val="hybridMultilevel"/>
    <w:tmpl w:val="4F421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BC470F5"/>
    <w:multiLevelType w:val="hybridMultilevel"/>
    <w:tmpl w:val="91282B30"/>
    <w:lvl w:ilvl="0" w:tplc="5F5E1810">
      <w:start w:val="1"/>
      <w:numFmt w:val="decimal"/>
      <w:suff w:val="space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2" w15:restartNumberingAfterBreak="0">
    <w:nsid w:val="7BEE1ADA"/>
    <w:multiLevelType w:val="hybridMultilevel"/>
    <w:tmpl w:val="894494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DC1A3D"/>
    <w:multiLevelType w:val="hybridMultilevel"/>
    <w:tmpl w:val="1F627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57"/>
  </w:num>
  <w:num w:numId="24">
    <w:abstractNumId w:val="37"/>
  </w:num>
  <w:num w:numId="25">
    <w:abstractNumId w:val="43"/>
  </w:num>
  <w:num w:numId="26">
    <w:abstractNumId w:val="34"/>
  </w:num>
  <w:num w:numId="27">
    <w:abstractNumId w:val="32"/>
  </w:num>
  <w:num w:numId="28">
    <w:abstractNumId w:val="63"/>
  </w:num>
  <w:num w:numId="29">
    <w:abstractNumId w:val="46"/>
  </w:num>
  <w:num w:numId="30">
    <w:abstractNumId w:val="60"/>
  </w:num>
  <w:num w:numId="31">
    <w:abstractNumId w:val="48"/>
  </w:num>
  <w:num w:numId="32">
    <w:abstractNumId w:val="27"/>
  </w:num>
  <w:num w:numId="33">
    <w:abstractNumId w:val="28"/>
  </w:num>
  <w:num w:numId="34">
    <w:abstractNumId w:val="53"/>
  </w:num>
  <w:num w:numId="35">
    <w:abstractNumId w:val="36"/>
  </w:num>
  <w:num w:numId="36">
    <w:abstractNumId w:val="26"/>
  </w:num>
  <w:num w:numId="37">
    <w:abstractNumId w:val="52"/>
  </w:num>
  <w:num w:numId="38">
    <w:abstractNumId w:val="62"/>
  </w:num>
  <w:num w:numId="39">
    <w:abstractNumId w:val="49"/>
  </w:num>
  <w:num w:numId="40">
    <w:abstractNumId w:val="54"/>
  </w:num>
  <w:num w:numId="41">
    <w:abstractNumId w:val="44"/>
  </w:num>
  <w:num w:numId="42">
    <w:abstractNumId w:val="45"/>
  </w:num>
  <w:num w:numId="43">
    <w:abstractNumId w:val="31"/>
  </w:num>
  <w:num w:numId="44">
    <w:abstractNumId w:val="47"/>
  </w:num>
  <w:num w:numId="45">
    <w:abstractNumId w:val="59"/>
  </w:num>
  <w:num w:numId="46">
    <w:abstractNumId w:val="38"/>
  </w:num>
  <w:num w:numId="47">
    <w:abstractNumId w:val="22"/>
  </w:num>
  <w:num w:numId="48">
    <w:abstractNumId w:val="51"/>
  </w:num>
  <w:num w:numId="49">
    <w:abstractNumId w:val="24"/>
  </w:num>
  <w:num w:numId="50">
    <w:abstractNumId w:val="39"/>
  </w:num>
  <w:num w:numId="51">
    <w:abstractNumId w:val="40"/>
  </w:num>
  <w:num w:numId="52">
    <w:abstractNumId w:val="55"/>
  </w:num>
  <w:num w:numId="53">
    <w:abstractNumId w:val="29"/>
  </w:num>
  <w:num w:numId="54">
    <w:abstractNumId w:val="33"/>
  </w:num>
  <w:num w:numId="55">
    <w:abstractNumId w:val="30"/>
  </w:num>
  <w:num w:numId="56">
    <w:abstractNumId w:val="35"/>
  </w:num>
  <w:num w:numId="57">
    <w:abstractNumId w:val="50"/>
  </w:num>
  <w:num w:numId="58">
    <w:abstractNumId w:val="41"/>
  </w:num>
  <w:num w:numId="59">
    <w:abstractNumId w:val="58"/>
  </w:num>
  <w:num w:numId="60">
    <w:abstractNumId w:val="25"/>
  </w:num>
  <w:num w:numId="61">
    <w:abstractNumId w:val="42"/>
  </w:num>
  <w:num w:numId="62">
    <w:abstractNumId w:val="61"/>
  </w:num>
  <w:num w:numId="63">
    <w:abstractNumId w:val="23"/>
  </w:num>
  <w:num w:numId="64">
    <w:abstractNumId w:val="5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7FA"/>
    <w:rsid w:val="0003192E"/>
    <w:rsid w:val="00037034"/>
    <w:rsid w:val="000543BE"/>
    <w:rsid w:val="00057D79"/>
    <w:rsid w:val="00070E55"/>
    <w:rsid w:val="00073F6D"/>
    <w:rsid w:val="0007501E"/>
    <w:rsid w:val="0009354C"/>
    <w:rsid w:val="000B6023"/>
    <w:rsid w:val="000C559C"/>
    <w:rsid w:val="000C5CF2"/>
    <w:rsid w:val="000D3CA4"/>
    <w:rsid w:val="00105B58"/>
    <w:rsid w:val="00121892"/>
    <w:rsid w:val="001547CC"/>
    <w:rsid w:val="00156349"/>
    <w:rsid w:val="00176F85"/>
    <w:rsid w:val="001B0F49"/>
    <w:rsid w:val="001B697C"/>
    <w:rsid w:val="001E4B16"/>
    <w:rsid w:val="001F30B9"/>
    <w:rsid w:val="002005B3"/>
    <w:rsid w:val="00224FF7"/>
    <w:rsid w:val="00255E28"/>
    <w:rsid w:val="00262DDE"/>
    <w:rsid w:val="00286AEA"/>
    <w:rsid w:val="002B72B3"/>
    <w:rsid w:val="002D0D95"/>
    <w:rsid w:val="002E152A"/>
    <w:rsid w:val="002E5EC3"/>
    <w:rsid w:val="002F0537"/>
    <w:rsid w:val="002F60FE"/>
    <w:rsid w:val="0030007D"/>
    <w:rsid w:val="00326612"/>
    <w:rsid w:val="00326D72"/>
    <w:rsid w:val="00331A26"/>
    <w:rsid w:val="003709DA"/>
    <w:rsid w:val="003877E0"/>
    <w:rsid w:val="00390A84"/>
    <w:rsid w:val="003A0EEC"/>
    <w:rsid w:val="003B0A13"/>
    <w:rsid w:val="003C280A"/>
    <w:rsid w:val="0040402F"/>
    <w:rsid w:val="00411337"/>
    <w:rsid w:val="004175D6"/>
    <w:rsid w:val="00423C50"/>
    <w:rsid w:val="00430138"/>
    <w:rsid w:val="00440845"/>
    <w:rsid w:val="00441D9D"/>
    <w:rsid w:val="0045504A"/>
    <w:rsid w:val="00461E3F"/>
    <w:rsid w:val="0046521C"/>
    <w:rsid w:val="00497FB3"/>
    <w:rsid w:val="004A20F2"/>
    <w:rsid w:val="004A2F59"/>
    <w:rsid w:val="004A621A"/>
    <w:rsid w:val="004B37DB"/>
    <w:rsid w:val="004C5BF4"/>
    <w:rsid w:val="00525A95"/>
    <w:rsid w:val="0053074F"/>
    <w:rsid w:val="005347E8"/>
    <w:rsid w:val="00560DC3"/>
    <w:rsid w:val="00580818"/>
    <w:rsid w:val="005808C9"/>
    <w:rsid w:val="005904C1"/>
    <w:rsid w:val="00590B19"/>
    <w:rsid w:val="005D0916"/>
    <w:rsid w:val="005D3AD7"/>
    <w:rsid w:val="005F2F6A"/>
    <w:rsid w:val="005F562B"/>
    <w:rsid w:val="00604483"/>
    <w:rsid w:val="006050CF"/>
    <w:rsid w:val="006711F0"/>
    <w:rsid w:val="00671EA6"/>
    <w:rsid w:val="00681FDD"/>
    <w:rsid w:val="006829D7"/>
    <w:rsid w:val="006947F9"/>
    <w:rsid w:val="006B5199"/>
    <w:rsid w:val="006B7816"/>
    <w:rsid w:val="006D014B"/>
    <w:rsid w:val="007352DB"/>
    <w:rsid w:val="00735AA9"/>
    <w:rsid w:val="0075089D"/>
    <w:rsid w:val="00752F14"/>
    <w:rsid w:val="00766CFE"/>
    <w:rsid w:val="0079796B"/>
    <w:rsid w:val="007C2D00"/>
    <w:rsid w:val="007D23E8"/>
    <w:rsid w:val="00805A04"/>
    <w:rsid w:val="00831548"/>
    <w:rsid w:val="0084334D"/>
    <w:rsid w:val="00851496"/>
    <w:rsid w:val="00864BE2"/>
    <w:rsid w:val="00865551"/>
    <w:rsid w:val="008937E4"/>
    <w:rsid w:val="00896D65"/>
    <w:rsid w:val="008C3756"/>
    <w:rsid w:val="008F3679"/>
    <w:rsid w:val="009773AA"/>
    <w:rsid w:val="0099158B"/>
    <w:rsid w:val="009A0069"/>
    <w:rsid w:val="009B2914"/>
    <w:rsid w:val="009C7556"/>
    <w:rsid w:val="009D09F0"/>
    <w:rsid w:val="009D58FD"/>
    <w:rsid w:val="00A129C8"/>
    <w:rsid w:val="00A21EF7"/>
    <w:rsid w:val="00A25D17"/>
    <w:rsid w:val="00A44F32"/>
    <w:rsid w:val="00A8528B"/>
    <w:rsid w:val="00A95E75"/>
    <w:rsid w:val="00AB1887"/>
    <w:rsid w:val="00AB65AF"/>
    <w:rsid w:val="00AF060E"/>
    <w:rsid w:val="00AF3681"/>
    <w:rsid w:val="00B050DD"/>
    <w:rsid w:val="00B3130D"/>
    <w:rsid w:val="00B358CF"/>
    <w:rsid w:val="00B41955"/>
    <w:rsid w:val="00B41FD1"/>
    <w:rsid w:val="00B50B6C"/>
    <w:rsid w:val="00B607FA"/>
    <w:rsid w:val="00B84AC6"/>
    <w:rsid w:val="00BB0C51"/>
    <w:rsid w:val="00BD4CBB"/>
    <w:rsid w:val="00BE2750"/>
    <w:rsid w:val="00BE35C8"/>
    <w:rsid w:val="00C27797"/>
    <w:rsid w:val="00C4689A"/>
    <w:rsid w:val="00C54B61"/>
    <w:rsid w:val="00C70FB4"/>
    <w:rsid w:val="00C872CE"/>
    <w:rsid w:val="00C90BB1"/>
    <w:rsid w:val="00CB5681"/>
    <w:rsid w:val="00CC1750"/>
    <w:rsid w:val="00CC1EEF"/>
    <w:rsid w:val="00CD7878"/>
    <w:rsid w:val="00CE109D"/>
    <w:rsid w:val="00D22E2D"/>
    <w:rsid w:val="00D23419"/>
    <w:rsid w:val="00D30241"/>
    <w:rsid w:val="00D34185"/>
    <w:rsid w:val="00D43BBC"/>
    <w:rsid w:val="00D4632C"/>
    <w:rsid w:val="00D647B1"/>
    <w:rsid w:val="00D76289"/>
    <w:rsid w:val="00DA068C"/>
    <w:rsid w:val="00DB2B59"/>
    <w:rsid w:val="00DB6704"/>
    <w:rsid w:val="00DC4026"/>
    <w:rsid w:val="00DD3993"/>
    <w:rsid w:val="00DE64F7"/>
    <w:rsid w:val="00E224EE"/>
    <w:rsid w:val="00E2367B"/>
    <w:rsid w:val="00E25AE6"/>
    <w:rsid w:val="00E401D2"/>
    <w:rsid w:val="00E42295"/>
    <w:rsid w:val="00E45122"/>
    <w:rsid w:val="00E57951"/>
    <w:rsid w:val="00E662E9"/>
    <w:rsid w:val="00E706CF"/>
    <w:rsid w:val="00E7539C"/>
    <w:rsid w:val="00E75569"/>
    <w:rsid w:val="00E81896"/>
    <w:rsid w:val="00EA1E95"/>
    <w:rsid w:val="00EB114D"/>
    <w:rsid w:val="00EB1ABC"/>
    <w:rsid w:val="00EE26EA"/>
    <w:rsid w:val="00EF1ECA"/>
    <w:rsid w:val="00F0775E"/>
    <w:rsid w:val="00F1054B"/>
    <w:rsid w:val="00F2570D"/>
    <w:rsid w:val="00F411B8"/>
    <w:rsid w:val="00F63961"/>
    <w:rsid w:val="00F73C19"/>
    <w:rsid w:val="00F950E5"/>
    <w:rsid w:val="00FA2C4D"/>
    <w:rsid w:val="00FA5D48"/>
    <w:rsid w:val="00FB333B"/>
    <w:rsid w:val="00FB4392"/>
    <w:rsid w:val="00FC1CAE"/>
    <w:rsid w:val="00FC4720"/>
    <w:rsid w:val="00FE3425"/>
    <w:rsid w:val="00FF5C0C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21116DB"/>
  <w15:docId w15:val="{1618A660-21C6-4F51-93A7-A1111071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F060E"/>
    <w:pPr>
      <w:suppressAutoHyphens/>
      <w:spacing w:after="200" w:line="276" w:lineRule="auto"/>
    </w:pPr>
    <w:rPr>
      <w:rFonts w:ascii="Open Sans" w:eastAsia="Calibri" w:hAnsi="Open Sans"/>
      <w:color w:val="003399"/>
      <w:sz w:val="24"/>
      <w:szCs w:val="22"/>
      <w:lang w:eastAsia="zh-CN"/>
    </w:rPr>
  </w:style>
  <w:style w:type="paragraph" w:styleId="Nagwek1">
    <w:name w:val="heading 1"/>
    <w:basedOn w:val="Heading"/>
    <w:pPr>
      <w:outlineLvl w:val="0"/>
    </w:pPr>
  </w:style>
  <w:style w:type="paragraph" w:styleId="Nagwek2">
    <w:name w:val="heading 2"/>
    <w:basedOn w:val="Heading"/>
    <w:qFormat/>
    <w:rsid w:val="006711F0"/>
    <w:pPr>
      <w:spacing w:line="240" w:lineRule="auto"/>
      <w:outlineLvl w:val="1"/>
    </w:pPr>
    <w:rPr>
      <w:rFonts w:ascii="Open Sans" w:hAnsi="Open Sans"/>
      <w:b/>
      <w:sz w:val="32"/>
    </w:rPr>
  </w:style>
  <w:style w:type="paragraph" w:styleId="Nagwek3">
    <w:name w:val="heading 3"/>
    <w:basedOn w:val="Heading"/>
    <w:qFormat/>
    <w:rsid w:val="006711F0"/>
    <w:pPr>
      <w:outlineLvl w:val="2"/>
    </w:pPr>
    <w:rPr>
      <w:rFonts w:ascii="Open Sans" w:hAnsi="Open Sans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CB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</w:style>
  <w:style w:type="character" w:styleId="Hipercze">
    <w:name w:val="Hyperlink"/>
    <w:rPr>
      <w:color w:val="0000FF"/>
      <w:u w:val="single"/>
    </w:rPr>
  </w:style>
  <w:style w:type="character" w:customStyle="1" w:styleId="BodyTextChar">
    <w:name w:val="Body Text Char"/>
    <w:rPr>
      <w:sz w:val="14"/>
      <w:szCs w:val="14"/>
      <w:lang w:eastAsia="zh-CN"/>
    </w:rPr>
  </w:style>
  <w:style w:type="character" w:customStyle="1" w:styleId="Headline1Interreg">
    <w:name w:val="Headline 1 Interreg"/>
    <w:rPr>
      <w:rFonts w:ascii="Open Sans" w:eastAsia="Calibri" w:hAnsi="Open Sans" w:cs="Open Sans"/>
      <w:b/>
      <w:bCs/>
      <w:color w:val="3465A4"/>
      <w:sz w:val="40"/>
      <w:szCs w:val="40"/>
      <w:lang w:eastAsia="zh-CN" w:bidi="ar-SA"/>
    </w:rPr>
  </w:style>
  <w:style w:type="character" w:customStyle="1" w:styleId="Headline2Interreg">
    <w:name w:val="Headline 2 Interreg"/>
    <w:rPr>
      <w:rFonts w:ascii="Open Sans" w:eastAsia="Calibri" w:hAnsi="Open Sans" w:cs="Open Sans"/>
      <w:b/>
      <w:bCs/>
      <w:color w:val="3465A4"/>
      <w:sz w:val="32"/>
      <w:szCs w:val="32"/>
      <w:lang w:val="lt-LT" w:eastAsia="zh-CN" w:bidi="ar-SA"/>
    </w:rPr>
  </w:style>
  <w:style w:type="character" w:customStyle="1" w:styleId="Headline3Interreg">
    <w:name w:val="Headline 3 Interreg"/>
    <w:rPr>
      <w:rFonts w:ascii="Open Sans" w:eastAsia="Calibri" w:hAnsi="Open Sans" w:cs="Open Sans"/>
      <w:b/>
      <w:bCs/>
      <w:color w:val="3465A4"/>
      <w:sz w:val="24"/>
      <w:szCs w:val="24"/>
      <w:lang w:val="lt-LT" w:eastAsia="zh-CN" w:bidi="ar-SA"/>
    </w:rPr>
  </w:style>
  <w:style w:type="character" w:customStyle="1" w:styleId="Textbody1Interreg">
    <w:name w:val="Text body 1 Interreg"/>
    <w:rPr>
      <w:rFonts w:ascii="Open Sans" w:eastAsia="ArialMT" w:hAnsi="Open Sans" w:cs="Open Sans"/>
      <w:color w:val="231F20"/>
      <w:sz w:val="20"/>
      <w:szCs w:val="20"/>
      <w:lang w:val="en-GB" w:eastAsia="zh-CN" w:bidi="ar-SA"/>
    </w:rPr>
  </w:style>
  <w:style w:type="character" w:customStyle="1" w:styleId="FootertextInterreg">
    <w:name w:val="Footer text Interreg"/>
    <w:rPr>
      <w:rFonts w:ascii="Open Sans" w:eastAsia="Calibri" w:hAnsi="Open Sans" w:cs="Open Sans"/>
      <w:color w:val="000000"/>
      <w:sz w:val="16"/>
      <w:szCs w:val="16"/>
      <w:lang w:val="en-GB" w:eastAsia="zh-CN" w:bidi="ar-SA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sz w:val="14"/>
      <w:szCs w:val="14"/>
      <w:lang w:val="en-US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ny"/>
  </w:style>
  <w:style w:type="paragraph" w:styleId="Tytu">
    <w:name w:val="Title"/>
    <w:basedOn w:val="Heading"/>
  </w:style>
  <w:style w:type="paragraph" w:styleId="Podtytu">
    <w:name w:val="Subtitle"/>
    <w:basedOn w:val="Heading"/>
    <w:qFormat/>
  </w:style>
  <w:style w:type="paragraph" w:customStyle="1" w:styleId="Footertext">
    <w:name w:val="Footer text"/>
    <w:basedOn w:val="Stopka"/>
  </w:style>
  <w:style w:type="paragraph" w:customStyle="1" w:styleId="FooterLeft">
    <w:name w:val="Footer Left"/>
    <w:basedOn w:val="Normalny"/>
  </w:style>
  <w:style w:type="paragraph" w:customStyle="1" w:styleId="INTERREGfootertext">
    <w:name w:val="INTERREG footer text"/>
    <w:basedOn w:val="Footertext"/>
    <w:rPr>
      <w:sz w:val="12"/>
      <w:szCs w:val="12"/>
    </w:rPr>
  </w:style>
  <w:style w:type="paragraph" w:customStyle="1" w:styleId="INTERREGHeadline1">
    <w:name w:val="INTERREG Headline 1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40"/>
      <w:szCs w:val="40"/>
    </w:rPr>
  </w:style>
  <w:style w:type="paragraph" w:customStyle="1" w:styleId="INTERREGHeadline2">
    <w:name w:val="INTERREG Headline 2"/>
    <w:basedOn w:val="Normalny"/>
    <w:pPr>
      <w:autoSpaceDE w:val="0"/>
      <w:spacing w:after="0" w:line="240" w:lineRule="auto"/>
    </w:pPr>
    <w:rPr>
      <w:rFonts w:cs="Open Sans"/>
      <w:b/>
      <w:bCs/>
      <w:color w:val="3465A4"/>
      <w:sz w:val="32"/>
      <w:szCs w:val="32"/>
      <w:lang w:val="lt-LT"/>
    </w:rPr>
  </w:style>
  <w:style w:type="paragraph" w:customStyle="1" w:styleId="INTERREGHeadline3">
    <w:name w:val="INTERREG Headline 3"/>
    <w:basedOn w:val="Normalny"/>
    <w:pPr>
      <w:autoSpaceDE w:val="0"/>
      <w:spacing w:after="0" w:line="240" w:lineRule="auto"/>
    </w:pPr>
    <w:rPr>
      <w:rFonts w:cs="Open Sans"/>
      <w:b/>
      <w:bCs/>
      <w:color w:val="3465A4"/>
      <w:szCs w:val="24"/>
      <w:lang w:val="lt-LT"/>
    </w:rPr>
  </w:style>
  <w:style w:type="paragraph" w:customStyle="1" w:styleId="INTERREGTextbody">
    <w:name w:val="INTERREG Text body"/>
    <w:basedOn w:val="Normalny"/>
    <w:pPr>
      <w:jc w:val="both"/>
    </w:pPr>
    <w:rPr>
      <w:rFonts w:eastAsia="ArialMT" w:cs="Open Sans"/>
      <w:color w:val="231F20"/>
      <w:sz w:val="20"/>
      <w:szCs w:val="20"/>
    </w:rPr>
  </w:style>
  <w:style w:type="paragraph" w:customStyle="1" w:styleId="INTERREGHeader">
    <w:name w:val="INTERREG Header"/>
    <w:basedOn w:val="Normalny"/>
  </w:style>
  <w:style w:type="paragraph" w:customStyle="1" w:styleId="HeadingPressRealise">
    <w:name w:val="Heading Press Realise"/>
    <w:qFormat/>
    <w:rsid w:val="008C3756"/>
    <w:rPr>
      <w:rFonts w:ascii="Open Sans" w:eastAsia="Calibri" w:hAnsi="Open Sans"/>
      <w:b/>
      <w:color w:val="003399"/>
      <w:sz w:val="40"/>
      <w:szCs w:val="22"/>
      <w:lang w:val="en-US" w:eastAsia="zh-CN"/>
    </w:rPr>
  </w:style>
  <w:style w:type="paragraph" w:customStyle="1" w:styleId="Headline2">
    <w:name w:val="Headline2"/>
    <w:basedOn w:val="Normalny"/>
    <w:link w:val="Headline2Char"/>
    <w:rsid w:val="008C3756"/>
    <w:pPr>
      <w:autoSpaceDE w:val="0"/>
      <w:spacing w:after="0" w:line="240" w:lineRule="auto"/>
    </w:pPr>
    <w:rPr>
      <w:b/>
      <w:bCs/>
      <w:sz w:val="32"/>
      <w:szCs w:val="32"/>
    </w:rPr>
  </w:style>
  <w:style w:type="character" w:customStyle="1" w:styleId="Headline2Char">
    <w:name w:val="Headline2 Char"/>
    <w:link w:val="Headline2"/>
    <w:rsid w:val="008C3756"/>
    <w:rPr>
      <w:rFonts w:ascii="Open Sans" w:eastAsia="Calibri" w:hAnsi="Open Sans" w:cs="Open Sans"/>
      <w:b/>
      <w:bCs/>
      <w:color w:val="003399"/>
      <w:sz w:val="32"/>
      <w:szCs w:val="32"/>
      <w:lang w:val="en-GB" w:eastAsia="zh-CN"/>
    </w:rPr>
  </w:style>
  <w:style w:type="paragraph" w:styleId="Akapitzlist">
    <w:name w:val="List Paragraph"/>
    <w:basedOn w:val="Normalny"/>
    <w:uiPriority w:val="34"/>
    <w:rsid w:val="008C3756"/>
    <w:pPr>
      <w:ind w:left="720"/>
    </w:pPr>
  </w:style>
  <w:style w:type="paragraph" w:customStyle="1" w:styleId="Text">
    <w:name w:val="Text"/>
    <w:link w:val="TextChar"/>
    <w:qFormat/>
    <w:rsid w:val="006711F0"/>
    <w:pPr>
      <w:spacing w:line="240" w:lineRule="atLeast"/>
      <w:jc w:val="both"/>
    </w:pPr>
    <w:rPr>
      <w:rFonts w:ascii="Open Sans" w:eastAsia="ArialMT" w:hAnsi="Open Sans" w:cs="Open Sans"/>
      <w:color w:val="231F20"/>
      <w:lang w:val="en-GB" w:eastAsia="zh-CN"/>
    </w:rPr>
  </w:style>
  <w:style w:type="character" w:styleId="Wyrnieniedelikatne">
    <w:name w:val="Subtle Emphasis"/>
    <w:uiPriority w:val="19"/>
    <w:rsid w:val="006711F0"/>
    <w:rPr>
      <w:i/>
      <w:iCs/>
      <w:color w:val="808080"/>
    </w:rPr>
  </w:style>
  <w:style w:type="character" w:customStyle="1" w:styleId="TextChar">
    <w:name w:val="Text Char"/>
    <w:link w:val="Text"/>
    <w:rsid w:val="006711F0"/>
    <w:rPr>
      <w:rFonts w:ascii="Open Sans" w:eastAsia="ArialMT" w:hAnsi="Open Sans" w:cs="Open Sans"/>
      <w:color w:val="231F20"/>
      <w:lang w:val="en-GB" w:eastAsia="zh-CN" w:bidi="ar-SA"/>
    </w:rPr>
  </w:style>
  <w:style w:type="paragraph" w:styleId="Bezodstpw">
    <w:name w:val="No Spacing"/>
    <w:uiPriority w:val="1"/>
    <w:qFormat/>
    <w:rsid w:val="006711F0"/>
    <w:pPr>
      <w:suppressAutoHyphens/>
    </w:pPr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customStyle="1" w:styleId="Futer">
    <w:name w:val="Futer"/>
    <w:basedOn w:val="Stopka"/>
    <w:link w:val="FuterChar"/>
    <w:rsid w:val="00B41955"/>
    <w:rPr>
      <w:rFonts w:eastAsia="ArialMT"/>
      <w:color w:val="231F20"/>
      <w:sz w:val="16"/>
      <w:szCs w:val="16"/>
    </w:rPr>
  </w:style>
  <w:style w:type="character" w:styleId="Uwydatnienie">
    <w:name w:val="Emphasis"/>
    <w:uiPriority w:val="20"/>
    <w:qFormat/>
    <w:rsid w:val="00B41955"/>
    <w:rPr>
      <w:i/>
      <w:iCs/>
    </w:rPr>
  </w:style>
  <w:style w:type="character" w:customStyle="1" w:styleId="StopkaZnak">
    <w:name w:val="Stopka Znak"/>
    <w:link w:val="Stopka"/>
    <w:uiPriority w:val="99"/>
    <w:rsid w:val="00B41955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FuterChar">
    <w:name w:val="Futer Char"/>
    <w:link w:val="Futer"/>
    <w:rsid w:val="00B41955"/>
    <w:rPr>
      <w:rFonts w:ascii="Open Sans" w:eastAsia="ArialMT" w:hAnsi="Open Sans" w:cs="Open Sans"/>
      <w:color w:val="231F20"/>
      <w:sz w:val="16"/>
      <w:szCs w:val="16"/>
      <w:lang w:val="en-GB" w:eastAsia="zh-CN"/>
    </w:rPr>
  </w:style>
  <w:style w:type="paragraph" w:styleId="Cytat">
    <w:name w:val="Quote"/>
    <w:basedOn w:val="Normalny"/>
    <w:next w:val="Normalny"/>
    <w:link w:val="CytatZnak"/>
    <w:uiPriority w:val="29"/>
    <w:qFormat/>
    <w:rsid w:val="00B41955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B41955"/>
    <w:rPr>
      <w:rFonts w:ascii="Open Sans" w:eastAsia="Calibri" w:hAnsi="Open Sans"/>
      <w:i/>
      <w:iCs/>
      <w:color w:val="000000"/>
      <w:sz w:val="24"/>
      <w:szCs w:val="22"/>
      <w:lang w:val="en-GB" w:eastAsia="zh-CN"/>
    </w:rPr>
  </w:style>
  <w:style w:type="paragraph" w:customStyle="1" w:styleId="Footertextdesign">
    <w:name w:val="Footer text design"/>
    <w:basedOn w:val="Cytat"/>
    <w:link w:val="FootertextdesignChar"/>
    <w:qFormat/>
    <w:rsid w:val="002B72B3"/>
    <w:pPr>
      <w:spacing w:after="0" w:line="240" w:lineRule="auto"/>
    </w:pPr>
    <w:rPr>
      <w:i w:val="0"/>
      <w:sz w:val="16"/>
    </w:rPr>
  </w:style>
  <w:style w:type="paragraph" w:customStyle="1" w:styleId="Headertext">
    <w:name w:val="Header text"/>
    <w:basedOn w:val="Normalny"/>
    <w:link w:val="HeadertextChar"/>
    <w:qFormat/>
    <w:rsid w:val="00331A26"/>
    <w:pPr>
      <w:spacing w:after="0" w:line="240" w:lineRule="auto"/>
    </w:pPr>
    <w:rPr>
      <w:iCs/>
      <w:sz w:val="16"/>
    </w:rPr>
  </w:style>
  <w:style w:type="character" w:customStyle="1" w:styleId="FootertextdesignChar">
    <w:name w:val="Footer text design Char"/>
    <w:link w:val="Footertextdesign"/>
    <w:rsid w:val="002B72B3"/>
    <w:rPr>
      <w:rFonts w:ascii="Open Sans" w:eastAsia="Calibri" w:hAnsi="Open Sans"/>
      <w:i w:val="0"/>
      <w:iCs/>
      <w:color w:val="000000"/>
      <w:sz w:val="16"/>
      <w:szCs w:val="22"/>
      <w:lang w:val="en-GB" w:eastAsia="zh-CN"/>
    </w:rPr>
  </w:style>
  <w:style w:type="character" w:customStyle="1" w:styleId="HeadertextChar">
    <w:name w:val="Header text Char"/>
    <w:link w:val="Headertext"/>
    <w:rsid w:val="00331A26"/>
    <w:rPr>
      <w:rFonts w:ascii="Open Sans" w:eastAsia="Calibri" w:hAnsi="Open Sans"/>
      <w:iCs/>
      <w:color w:val="003399"/>
      <w:sz w:val="16"/>
      <w:szCs w:val="22"/>
      <w:lang w:val="en-GB"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411337"/>
    <w:pPr>
      <w:spacing w:after="120" w:line="276" w:lineRule="auto"/>
      <w:ind w:firstLine="210"/>
    </w:pPr>
    <w:rPr>
      <w:sz w:val="24"/>
      <w:szCs w:val="22"/>
      <w:lang w:val="en-GB"/>
    </w:rPr>
  </w:style>
  <w:style w:type="character" w:customStyle="1" w:styleId="TekstpodstawowyZnak">
    <w:name w:val="Tekst podstawowy Znak"/>
    <w:link w:val="Tekstpodstawowy"/>
    <w:rsid w:val="00411337"/>
    <w:rPr>
      <w:rFonts w:ascii="Open Sans" w:eastAsia="Calibri" w:hAnsi="Open Sans"/>
      <w:color w:val="003399"/>
      <w:sz w:val="14"/>
      <w:szCs w:val="14"/>
      <w:lang w:val="en-US" w:eastAsia="zh-CN"/>
    </w:r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411337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4Znak">
    <w:name w:val="Nagłówek 4 Znak"/>
    <w:link w:val="Nagwek4"/>
    <w:uiPriority w:val="9"/>
    <w:semiHidden/>
    <w:rsid w:val="00BD4CBB"/>
    <w:rPr>
      <w:rFonts w:ascii="Calibri" w:eastAsia="Times New Roman" w:hAnsi="Calibri" w:cs="Times New Roman"/>
      <w:b/>
      <w:bCs/>
      <w:color w:val="003399"/>
      <w:sz w:val="28"/>
      <w:szCs w:val="28"/>
      <w:lang w:val="en-GB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4CB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D4CBB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BD4CBB"/>
    <w:rPr>
      <w:rFonts w:ascii="Open Sans" w:eastAsia="Calibri" w:hAnsi="Open Sans"/>
      <w:color w:val="003399"/>
      <w:sz w:val="24"/>
      <w:szCs w:val="22"/>
      <w:lang w:val="en-GB" w:eastAsia="zh-CN"/>
    </w:rPr>
  </w:style>
  <w:style w:type="character" w:customStyle="1" w:styleId="NagwekZnak">
    <w:name w:val="Nagłówek Znak"/>
    <w:link w:val="Nagwek"/>
    <w:uiPriority w:val="99"/>
    <w:rsid w:val="00D4632C"/>
    <w:rPr>
      <w:rFonts w:ascii="Open Sans" w:eastAsia="Calibri" w:hAnsi="Open Sans"/>
      <w:color w:val="003399"/>
      <w:sz w:val="24"/>
      <w:szCs w:val="22"/>
      <w:lang w:val="en-GB"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79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27797"/>
    <w:rPr>
      <w:rFonts w:ascii="Open Sans" w:eastAsia="Calibri" w:hAnsi="Open Sans"/>
      <w:color w:val="003399"/>
      <w:lang w:val="en-GB" w:eastAsia="zh-CN"/>
    </w:rPr>
  </w:style>
  <w:style w:type="character" w:styleId="Odwoanieprzypisudolnego">
    <w:name w:val="footnote reference"/>
    <w:uiPriority w:val="99"/>
    <w:semiHidden/>
    <w:unhideWhenUsed/>
    <w:rsid w:val="00C27797"/>
    <w:rPr>
      <w:vertAlign w:val="superscript"/>
    </w:rPr>
  </w:style>
  <w:style w:type="table" w:styleId="Tabela-Siatka">
    <w:name w:val="Table Grid"/>
    <w:basedOn w:val="Standardowy"/>
    <w:uiPriority w:val="39"/>
    <w:rsid w:val="00E579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D3418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ny"/>
    <w:rsid w:val="00D34185"/>
    <w:pPr>
      <w:suppressAutoHyphens w:val="0"/>
      <w:autoSpaceDN w:val="0"/>
      <w:spacing w:after="0" w:line="240" w:lineRule="auto"/>
    </w:pPr>
    <w:rPr>
      <w:rFonts w:ascii="Times New Roman" w:hAnsi="Times New Roman"/>
      <w:color w:val="auto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JTS%20blanka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JTS blankas</Template>
  <TotalTime>94</TotalTime>
  <Pages>2</Pages>
  <Words>637</Words>
  <Characters>3824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Łuków</dc:creator>
  <cp:keywords/>
  <cp:lastModifiedBy>DELL-3</cp:lastModifiedBy>
  <cp:revision>3</cp:revision>
  <cp:lastPrinted>2020-04-21T08:21:00Z</cp:lastPrinted>
  <dcterms:created xsi:type="dcterms:W3CDTF">2020-04-20T10:26:00Z</dcterms:created>
  <dcterms:modified xsi:type="dcterms:W3CDTF">2020-09-02T13:07:00Z</dcterms:modified>
</cp:coreProperties>
</file>