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ED" w:rsidRPr="00886C9D" w:rsidRDefault="00F46FED" w:rsidP="00A91AF4">
      <w:pPr>
        <w:pStyle w:val="BodyTextIndent2"/>
        <w:spacing w:after="0" w:line="240" w:lineRule="auto"/>
        <w:ind w:left="0"/>
        <w:jc w:val="center"/>
        <w:rPr>
          <w:rFonts w:ascii="Calibri" w:hAnsi="Calibri" w:cs="Times New Roman"/>
          <w:sz w:val="24"/>
          <w:szCs w:val="24"/>
        </w:rPr>
      </w:pPr>
      <w:r w:rsidRPr="00886C9D">
        <w:rPr>
          <w:rFonts w:ascii="Calibri" w:hAnsi="Calibri" w:cs="Times New Roman"/>
          <w:b/>
          <w:sz w:val="24"/>
          <w:szCs w:val="24"/>
        </w:rPr>
        <w:t>Załącznik nr 7 d</w:t>
      </w:r>
      <w:r w:rsidRPr="00886C9D">
        <w:rPr>
          <w:rFonts w:ascii="Calibri" w:hAnsi="Calibri"/>
          <w:b/>
          <w:bCs/>
          <w:sz w:val="24"/>
          <w:szCs w:val="24"/>
        </w:rPr>
        <w:t>o SIWZ</w:t>
      </w:r>
    </w:p>
    <w:p w:rsidR="00F46FED" w:rsidRPr="00886C9D" w:rsidRDefault="00F46FED" w:rsidP="00A91AF4">
      <w:pPr>
        <w:pStyle w:val="BodyTextIndent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libri" w:hAnsi="Calibri" w:cs="Times New Roman"/>
          <w:b/>
          <w:sz w:val="26"/>
          <w:szCs w:val="26"/>
        </w:rPr>
      </w:pPr>
      <w:r w:rsidRPr="00886C9D">
        <w:rPr>
          <w:rFonts w:ascii="Calibri" w:hAnsi="Calibri" w:cs="Times New Roman"/>
          <w:b/>
          <w:sz w:val="26"/>
          <w:szCs w:val="26"/>
        </w:rPr>
        <w:t>Wzór wykazu osób</w:t>
      </w:r>
    </w:p>
    <w:p w:rsidR="00F46FED" w:rsidRPr="00886C9D" w:rsidRDefault="00F46FED" w:rsidP="00526415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86C9D">
        <w:rPr>
          <w:bCs/>
        </w:rPr>
        <w:t>(Znak sprawy:</w:t>
      </w:r>
      <w:r w:rsidRPr="00886C9D">
        <w:rPr>
          <w:b/>
          <w:bCs/>
        </w:rPr>
        <w:t xml:space="preserve"> PI.271.1.</w:t>
      </w:r>
      <w:bookmarkStart w:id="0" w:name="_GoBack"/>
      <w:bookmarkEnd w:id="0"/>
      <w:r>
        <w:rPr>
          <w:b/>
          <w:bCs/>
        </w:rPr>
        <w:t>9</w:t>
      </w:r>
      <w:r w:rsidRPr="00886C9D">
        <w:rPr>
          <w:b/>
          <w:bCs/>
        </w:rPr>
        <w:t>.2019</w:t>
      </w:r>
      <w:r w:rsidRPr="00886C9D">
        <w:rPr>
          <w:bCs/>
        </w:rPr>
        <w:t>)</w:t>
      </w:r>
    </w:p>
    <w:p w:rsidR="00F46FED" w:rsidRPr="00886C9D" w:rsidRDefault="00F46FED" w:rsidP="00526415">
      <w:pPr>
        <w:pStyle w:val="FootnoteText"/>
        <w:spacing w:line="276" w:lineRule="auto"/>
        <w:jc w:val="right"/>
        <w:rPr>
          <w:rFonts w:ascii="Calibri" w:hAnsi="Calibri"/>
          <w:spacing w:val="4"/>
          <w:sz w:val="24"/>
          <w:szCs w:val="24"/>
        </w:rPr>
      </w:pPr>
      <w:r w:rsidRPr="00886C9D">
        <w:rPr>
          <w:rFonts w:ascii="Calibri" w:hAnsi="Calibri"/>
          <w:spacing w:val="4"/>
          <w:sz w:val="24"/>
          <w:szCs w:val="24"/>
        </w:rPr>
        <w:t>……………………….., dnia ………………….</w:t>
      </w:r>
    </w:p>
    <w:p w:rsidR="00F46FED" w:rsidRPr="00886C9D" w:rsidRDefault="00F46FED" w:rsidP="00526415">
      <w:pPr>
        <w:pStyle w:val="NoSpacing"/>
        <w:spacing w:line="276" w:lineRule="auto"/>
        <w:ind w:left="0" w:firstLine="0"/>
        <w:rPr>
          <w:rFonts w:ascii="Calibri" w:hAnsi="Calibri"/>
          <w:b/>
          <w:u w:val="single"/>
        </w:rPr>
      </w:pPr>
      <w:r w:rsidRPr="00886C9D">
        <w:rPr>
          <w:rFonts w:ascii="Calibri" w:hAnsi="Calibri"/>
          <w:b/>
          <w:u w:val="single"/>
        </w:rPr>
        <w:t>ZAMAWIAJĄCY:</w:t>
      </w:r>
    </w:p>
    <w:p w:rsidR="00F46FED" w:rsidRPr="00886C9D" w:rsidRDefault="00F46FED" w:rsidP="00526415">
      <w:pPr>
        <w:spacing w:line="276" w:lineRule="auto"/>
        <w:rPr>
          <w:sz w:val="20"/>
          <w:szCs w:val="20"/>
        </w:rPr>
      </w:pPr>
      <w:r w:rsidRPr="00886C9D">
        <w:rPr>
          <w:b/>
          <w:sz w:val="20"/>
          <w:szCs w:val="20"/>
        </w:rPr>
        <w:t>Gmina Łuków</w:t>
      </w:r>
      <w:r w:rsidRPr="00886C9D">
        <w:rPr>
          <w:sz w:val="20"/>
          <w:szCs w:val="20"/>
        </w:rPr>
        <w:t xml:space="preserve"> zwana dalej „Zamawiającym”</w:t>
      </w:r>
    </w:p>
    <w:p w:rsidR="00F46FED" w:rsidRPr="00886C9D" w:rsidRDefault="00F46FED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ul. Świderska 12, 21–400 Łuków</w:t>
      </w:r>
      <w:r w:rsidRPr="00886C9D">
        <w:rPr>
          <w:sz w:val="20"/>
          <w:szCs w:val="20"/>
        </w:rPr>
        <w:tab/>
      </w:r>
    </w:p>
    <w:p w:rsidR="00F46FED" w:rsidRPr="00886C9D" w:rsidRDefault="00F46FED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>NIP: 8251997986, REGON: 711582440</w:t>
      </w:r>
    </w:p>
    <w:p w:rsidR="00F46FED" w:rsidRPr="00886C9D" w:rsidRDefault="00F46FED" w:rsidP="00526415">
      <w:pPr>
        <w:spacing w:line="276" w:lineRule="auto"/>
        <w:rPr>
          <w:color w:val="00B050"/>
          <w:sz w:val="20"/>
          <w:szCs w:val="20"/>
        </w:rPr>
      </w:pPr>
      <w:r w:rsidRPr="00886C9D">
        <w:rPr>
          <w:sz w:val="20"/>
          <w:szCs w:val="20"/>
        </w:rPr>
        <w:t xml:space="preserve">Adres poczty elektronicznej: </w:t>
      </w:r>
      <w:r>
        <w:rPr>
          <w:color w:val="00B050"/>
          <w:sz w:val="20"/>
          <w:szCs w:val="20"/>
          <w:u w:val="single"/>
        </w:rPr>
        <w:t>ap</w:t>
      </w:r>
      <w:r w:rsidRPr="00886C9D">
        <w:rPr>
          <w:color w:val="00B050"/>
          <w:sz w:val="20"/>
          <w:szCs w:val="20"/>
          <w:u w:val="single"/>
        </w:rPr>
        <w:t>@lukow.ug.gov.pl</w:t>
      </w:r>
    </w:p>
    <w:p w:rsidR="00F46FED" w:rsidRPr="00886C9D" w:rsidRDefault="00F46FED" w:rsidP="00526415">
      <w:pPr>
        <w:spacing w:line="276" w:lineRule="auto"/>
        <w:rPr>
          <w:sz w:val="20"/>
          <w:szCs w:val="20"/>
        </w:rPr>
      </w:pPr>
      <w:r w:rsidRPr="00886C9D">
        <w:rPr>
          <w:sz w:val="20"/>
          <w:szCs w:val="20"/>
        </w:rPr>
        <w:t xml:space="preserve">Strona internetowa: </w:t>
      </w:r>
      <w:r w:rsidRPr="00886C9D">
        <w:rPr>
          <w:color w:val="00B050"/>
          <w:sz w:val="20"/>
          <w:szCs w:val="20"/>
          <w:u w:val="single"/>
        </w:rPr>
        <w:t>http://www.lukow.ug.gov.pl</w:t>
      </w:r>
    </w:p>
    <w:p w:rsidR="00F46FED" w:rsidRPr="00886C9D" w:rsidRDefault="00F46FED" w:rsidP="00D3270B">
      <w:pPr>
        <w:spacing w:line="276" w:lineRule="auto"/>
        <w:rPr>
          <w:b/>
          <w:sz w:val="20"/>
          <w:szCs w:val="20"/>
          <w:u w:val="single"/>
        </w:rPr>
      </w:pPr>
    </w:p>
    <w:p w:rsidR="00F46FED" w:rsidRPr="00886C9D" w:rsidRDefault="00F46FED" w:rsidP="00D3270B">
      <w:pPr>
        <w:spacing w:line="276" w:lineRule="auto"/>
        <w:rPr>
          <w:b/>
          <w:u w:val="single"/>
        </w:rPr>
      </w:pPr>
      <w:r w:rsidRPr="00886C9D">
        <w:rPr>
          <w:b/>
          <w:u w:val="single"/>
        </w:rPr>
        <w:t>WYKONAWCA:</w:t>
      </w:r>
    </w:p>
    <w:p w:rsidR="00F46FED" w:rsidRPr="00886C9D" w:rsidRDefault="00F46FED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F46FED" w:rsidRPr="00886C9D" w:rsidRDefault="00F46FED" w:rsidP="00886C9D">
      <w:pPr>
        <w:spacing w:line="276" w:lineRule="auto"/>
        <w:ind w:right="64"/>
      </w:pPr>
      <w:r w:rsidRPr="00886C9D">
        <w:t>…………………………………………………..…..……………………………………………………………………………………</w:t>
      </w:r>
    </w:p>
    <w:p w:rsidR="00F46FED" w:rsidRPr="00886C9D" w:rsidRDefault="00F46FED" w:rsidP="00886C9D">
      <w:pPr>
        <w:spacing w:line="276" w:lineRule="auto"/>
        <w:ind w:right="244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 (pełna nazwa/firma, adres, w zależności od podmiotu: NIP/PESEL, KRS/CEIDG)</w:t>
      </w:r>
    </w:p>
    <w:p w:rsidR="00F46FED" w:rsidRPr="00886C9D" w:rsidRDefault="00F46FED" w:rsidP="00D3270B">
      <w:pPr>
        <w:spacing w:line="276" w:lineRule="auto"/>
        <w:rPr>
          <w:sz w:val="20"/>
          <w:szCs w:val="20"/>
          <w:u w:val="single"/>
        </w:rPr>
      </w:pPr>
      <w:r w:rsidRPr="00886C9D">
        <w:rPr>
          <w:sz w:val="20"/>
          <w:szCs w:val="20"/>
          <w:u w:val="single"/>
        </w:rPr>
        <w:t>reprezentowany przez:</w:t>
      </w:r>
    </w:p>
    <w:p w:rsidR="00F46FED" w:rsidRPr="00886C9D" w:rsidRDefault="00F46FED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F46FED" w:rsidRPr="00886C9D" w:rsidRDefault="00F46FED" w:rsidP="00D3270B">
      <w:pPr>
        <w:spacing w:line="276" w:lineRule="auto"/>
        <w:ind w:right="4244"/>
      </w:pPr>
      <w:r w:rsidRPr="00886C9D">
        <w:t>…………………………………………………..…..…………</w:t>
      </w:r>
    </w:p>
    <w:p w:rsidR="00F46FED" w:rsidRPr="00886C9D" w:rsidRDefault="00F46FED" w:rsidP="00D3270B">
      <w:pPr>
        <w:spacing w:line="276" w:lineRule="auto"/>
        <w:rPr>
          <w:b/>
          <w:sz w:val="20"/>
          <w:szCs w:val="20"/>
        </w:rPr>
      </w:pPr>
      <w:r w:rsidRPr="00886C9D">
        <w:rPr>
          <w:i/>
          <w:sz w:val="20"/>
          <w:szCs w:val="20"/>
        </w:rPr>
        <w:t xml:space="preserve"> (imię, nazwisko, stanowisko/podstawa do reprezentacji)</w:t>
      </w:r>
    </w:p>
    <w:p w:rsidR="00F46FED" w:rsidRPr="00886C9D" w:rsidRDefault="00F46FED" w:rsidP="0046482F">
      <w:pPr>
        <w:autoSpaceDE w:val="0"/>
        <w:autoSpaceDN w:val="0"/>
        <w:spacing w:line="276" w:lineRule="auto"/>
        <w:jc w:val="both"/>
        <w:rPr>
          <w:b/>
          <w:sz w:val="10"/>
          <w:szCs w:val="10"/>
        </w:rPr>
      </w:pPr>
    </w:p>
    <w:p w:rsidR="00F46FED" w:rsidRPr="00886C9D" w:rsidRDefault="00F46FED" w:rsidP="00886C9D">
      <w:pPr>
        <w:pStyle w:val="ListParagraph"/>
        <w:suppressAutoHyphens/>
        <w:ind w:left="0" w:firstLine="360"/>
        <w:rPr>
          <w:b/>
        </w:rPr>
      </w:pPr>
      <w:r w:rsidRPr="00886C9D">
        <w:t>Na potrzeby postępowania o udzielenie zamówienia publicznego, którego przedmiotem są roboty budowlane na zadaniu inwestycyjnym pn.</w:t>
      </w:r>
      <w:r w:rsidRPr="00886C9D">
        <w:rPr>
          <w:b/>
        </w:rPr>
        <w:t xml:space="preserve"> </w:t>
      </w:r>
    </w:p>
    <w:p w:rsidR="00F46FED" w:rsidRPr="00886C9D" w:rsidRDefault="00F46FED" w:rsidP="00985C39">
      <w:pPr>
        <w:spacing w:line="276" w:lineRule="auto"/>
        <w:jc w:val="both"/>
        <w:rPr>
          <w:rFonts w:cs="Arial"/>
          <w:sz w:val="20"/>
          <w:szCs w:val="20"/>
        </w:rPr>
      </w:pPr>
      <w:r w:rsidRPr="00780552">
        <w:rPr>
          <w:rFonts w:cs="Calibri"/>
          <w:b/>
          <w:color w:val="000000"/>
          <w:sz w:val="20"/>
          <w:lang w:eastAsia="ar-SA"/>
        </w:rPr>
        <w:t>„Remont drogi gminnej Nr 102348L w m. Klimki oraz drogi gminnej Nr 102344L na odc. Klimki - Gręzówka</w:t>
      </w:r>
      <w:r w:rsidRPr="00ED1585">
        <w:rPr>
          <w:rFonts w:cs="Calibri"/>
          <w:b/>
          <w:color w:val="000000"/>
          <w:sz w:val="20"/>
          <w:lang w:eastAsia="ar-SA"/>
        </w:rPr>
        <w:t xml:space="preserve">”  </w:t>
      </w:r>
      <w:r w:rsidRPr="00886C9D">
        <w:rPr>
          <w:snapToGrid w:val="0"/>
          <w:sz w:val="20"/>
          <w:szCs w:val="20"/>
        </w:rPr>
        <w:t>p</w:t>
      </w:r>
      <w:r w:rsidRPr="00886C9D">
        <w:rPr>
          <w:sz w:val="20"/>
          <w:szCs w:val="20"/>
        </w:rPr>
        <w:t xml:space="preserve">rowadzonego przez </w:t>
      </w:r>
      <w:r w:rsidRPr="00886C9D">
        <w:rPr>
          <w:b/>
          <w:sz w:val="20"/>
          <w:szCs w:val="20"/>
        </w:rPr>
        <w:t>Gminę Łuków</w:t>
      </w:r>
      <w:r w:rsidRPr="00886C9D">
        <w:rPr>
          <w:rFonts w:cs="Arial"/>
          <w:b/>
          <w:sz w:val="20"/>
          <w:szCs w:val="20"/>
        </w:rPr>
        <w:t xml:space="preserve">, </w:t>
      </w:r>
      <w:r w:rsidRPr="00886C9D">
        <w:rPr>
          <w:rFonts w:cs="Arial"/>
          <w:sz w:val="20"/>
          <w:szCs w:val="20"/>
          <w:u w:val="single"/>
        </w:rPr>
        <w:t>przedkładam</w:t>
      </w:r>
      <w:r w:rsidRPr="00886C9D">
        <w:rPr>
          <w:rFonts w:cs="Arial"/>
          <w:sz w:val="20"/>
          <w:szCs w:val="20"/>
        </w:rPr>
        <w:t>:</w:t>
      </w:r>
    </w:p>
    <w:p w:rsidR="00F46FED" w:rsidRPr="00886C9D" w:rsidRDefault="00F46FED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</w:p>
    <w:p w:rsidR="00F46FED" w:rsidRPr="00886C9D" w:rsidRDefault="00F46FED" w:rsidP="003157B4">
      <w:pPr>
        <w:ind w:right="-108"/>
        <w:jc w:val="center"/>
        <w:rPr>
          <w:rFonts w:cs="Arial"/>
          <w:b/>
          <w:sz w:val="28"/>
          <w:szCs w:val="28"/>
          <w:lang w:eastAsia="pl-PL"/>
        </w:rPr>
      </w:pPr>
      <w:r w:rsidRPr="00886C9D">
        <w:rPr>
          <w:rFonts w:cs="Arial"/>
          <w:b/>
          <w:sz w:val="28"/>
          <w:szCs w:val="28"/>
          <w:lang w:eastAsia="pl-PL"/>
        </w:rPr>
        <w:t xml:space="preserve">WYKAZ OSÓB, SKIEROWANYCH PRZEZ WYKONAWCĘ </w:t>
      </w:r>
      <w:r w:rsidRPr="00886C9D">
        <w:rPr>
          <w:rFonts w:cs="Arial"/>
          <w:b/>
          <w:sz w:val="28"/>
          <w:szCs w:val="28"/>
          <w:lang w:eastAsia="pl-PL"/>
        </w:rPr>
        <w:br/>
        <w:t>DO REALIZACJI ZAMÓWIENIA</w:t>
      </w:r>
    </w:p>
    <w:p w:rsidR="00F46FED" w:rsidRPr="00886C9D" w:rsidRDefault="00F46FED" w:rsidP="003157B4">
      <w:pPr>
        <w:ind w:right="-108"/>
        <w:jc w:val="center"/>
        <w:rPr>
          <w:rFonts w:cs="Arial"/>
          <w:b/>
          <w:lang w:eastAsia="pl-PL"/>
        </w:rPr>
      </w:pPr>
      <w:r w:rsidRPr="00886C9D">
        <w:rPr>
          <w:rFonts w:cs="Arial"/>
          <w:b/>
          <w:lang w:eastAsia="pl-PL"/>
        </w:rPr>
        <w:t>zgodnie z warunkiem określonym w pkt 4.2.3, ppkt. 2) SIWZ</w:t>
      </w:r>
    </w:p>
    <w:p w:rsidR="00F46FED" w:rsidRPr="00886C9D" w:rsidRDefault="00F46FED" w:rsidP="003157B4">
      <w:pPr>
        <w:ind w:right="-108"/>
        <w:jc w:val="center"/>
        <w:rPr>
          <w:rFonts w:cs="Arial"/>
          <w:b/>
          <w:sz w:val="10"/>
          <w:szCs w:val="10"/>
          <w:lang w:eastAsia="pl-PL"/>
        </w:rPr>
      </w:pPr>
    </w:p>
    <w:tbl>
      <w:tblPr>
        <w:tblW w:w="92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96"/>
        <w:gridCol w:w="3807"/>
        <w:gridCol w:w="1965"/>
        <w:gridCol w:w="1509"/>
      </w:tblGrid>
      <w:tr w:rsidR="00F46FED" w:rsidRPr="00886C9D" w:rsidTr="000F1125">
        <w:trPr>
          <w:trHeight w:val="910"/>
          <w:jc w:val="center"/>
        </w:trPr>
        <w:tc>
          <w:tcPr>
            <w:tcW w:w="1996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80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65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F46FED" w:rsidRPr="00886C9D" w:rsidTr="000F1125">
        <w:trPr>
          <w:trHeight w:val="263"/>
          <w:jc w:val="center"/>
        </w:trPr>
        <w:tc>
          <w:tcPr>
            <w:tcW w:w="199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F46FED" w:rsidRPr="00886C9D" w:rsidTr="00094B68">
        <w:trPr>
          <w:trHeight w:val="208"/>
          <w:jc w:val="center"/>
        </w:trPr>
        <w:tc>
          <w:tcPr>
            <w:tcW w:w="19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ind w:right="-108"/>
              <w:jc w:val="center"/>
              <w:rPr>
                <w:rFonts w:cs="Arial"/>
                <w:b/>
                <w:lang w:eastAsia="pl-PL"/>
              </w:rPr>
            </w:pPr>
            <w:r w:rsidRPr="00886C9D">
              <w:rPr>
                <w:rFonts w:cs="Arial"/>
                <w:lang w:eastAsia="pl-PL"/>
              </w:rPr>
              <w:t>……………………..…….</w:t>
            </w:r>
          </w:p>
        </w:tc>
        <w:tc>
          <w:tcPr>
            <w:tcW w:w="38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>Uprawnienia budowlane</w:t>
            </w:r>
          </w:p>
          <w:p w:rsidR="00F46FED" w:rsidRPr="00886C9D" w:rsidRDefault="00F46FED" w:rsidP="00AF49E0">
            <w:pPr>
              <w:jc w:val="center"/>
              <w:rPr>
                <w:sz w:val="18"/>
                <w:szCs w:val="18"/>
              </w:rPr>
            </w:pPr>
            <w:r w:rsidRPr="00886C9D">
              <w:rPr>
                <w:sz w:val="18"/>
                <w:szCs w:val="18"/>
              </w:rPr>
              <w:t>(bez ograniczeń/w ograniczonym zakresie*)</w:t>
            </w:r>
          </w:p>
          <w:p w:rsidR="00F46FED" w:rsidRPr="00886C9D" w:rsidRDefault="00F46FED" w:rsidP="000F112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 specjalności: </w:t>
            </w:r>
          </w:p>
          <w:p w:rsidR="00F46FED" w:rsidRPr="00886C9D" w:rsidRDefault="00F46FED" w:rsidP="000F1125">
            <w:pPr>
              <w:jc w:val="center"/>
              <w:rPr>
                <w:rFonts w:cs="Arial"/>
                <w:sz w:val="20"/>
                <w:szCs w:val="20"/>
              </w:rPr>
            </w:pPr>
            <w:r w:rsidRPr="00886C9D">
              <w:rPr>
                <w:rFonts w:cs="Arial"/>
                <w:sz w:val="20"/>
                <w:szCs w:val="20"/>
              </w:rPr>
              <w:t>............................................</w:t>
            </w:r>
            <w:r>
              <w:rPr>
                <w:rFonts w:cs="Arial"/>
                <w:sz w:val="20"/>
                <w:szCs w:val="20"/>
              </w:rPr>
              <w:t>............................</w:t>
            </w:r>
          </w:p>
          <w:p w:rsidR="00F46FED" w:rsidRPr="00886C9D" w:rsidRDefault="00F46FED" w:rsidP="000F1125">
            <w:pPr>
              <w:rPr>
                <w:rFonts w:cs="Arial"/>
                <w:b/>
                <w:sz w:val="20"/>
                <w:szCs w:val="20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Uprawnienia Nr </w:t>
            </w:r>
            <w:r w:rsidRPr="00886C9D">
              <w:rPr>
                <w:rFonts w:cs="Arial"/>
                <w:sz w:val="20"/>
                <w:szCs w:val="20"/>
              </w:rPr>
              <w:t>….....................………………</w:t>
            </w:r>
          </w:p>
          <w:p w:rsidR="00F46FED" w:rsidRPr="00886C9D" w:rsidRDefault="00F46FED" w:rsidP="000F1125">
            <w:pPr>
              <w:jc w:val="both"/>
              <w:rPr>
                <w:rFonts w:cs="Arial"/>
                <w:b/>
                <w:color w:val="FF0000"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</w:rPr>
              <w:t xml:space="preserve">wydane </w:t>
            </w:r>
            <w:r w:rsidRPr="00886C9D">
              <w:rPr>
                <w:rFonts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Kierownik budowy/robót </w:t>
            </w:r>
          </w:p>
          <w:p w:rsidR="00F46FED" w:rsidRPr="00886C9D" w:rsidRDefault="00F46FED" w:rsidP="000F1125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  <w:r w:rsidRPr="00886C9D">
              <w:rPr>
                <w:rFonts w:cs="Arial"/>
                <w:b/>
                <w:sz w:val="20"/>
                <w:szCs w:val="20"/>
                <w:lang w:eastAsia="pl-PL"/>
              </w:rPr>
              <w:t xml:space="preserve">w branży </w:t>
            </w:r>
            <w:r>
              <w:rPr>
                <w:rFonts w:cs="Arial"/>
                <w:b/>
                <w:sz w:val="20"/>
                <w:szCs w:val="20"/>
                <w:lang w:eastAsia="pl-PL"/>
              </w:rPr>
              <w:t>drogowej</w:t>
            </w:r>
          </w:p>
          <w:p w:rsidR="00F46FED" w:rsidRPr="00886C9D" w:rsidRDefault="00F46FED" w:rsidP="00B532ED">
            <w:pPr>
              <w:ind w:right="144"/>
              <w:jc w:val="center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46FED" w:rsidRPr="00886C9D" w:rsidRDefault="00F46FED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cs="Arial"/>
                <w:b/>
                <w:kern w:val="3"/>
                <w:lang w:eastAsia="pl-PL"/>
              </w:rPr>
            </w:pPr>
          </w:p>
        </w:tc>
      </w:tr>
    </w:tbl>
    <w:p w:rsidR="00F46FED" w:rsidRPr="00886C9D" w:rsidRDefault="00F46FED" w:rsidP="003157B4">
      <w:pPr>
        <w:ind w:right="-108"/>
        <w:jc w:val="center"/>
        <w:rPr>
          <w:rFonts w:cs="Arial"/>
          <w:b/>
          <w:sz w:val="16"/>
          <w:szCs w:val="16"/>
          <w:lang w:eastAsia="pl-PL"/>
        </w:rPr>
      </w:pPr>
    </w:p>
    <w:p w:rsidR="00F46FED" w:rsidRPr="00886C9D" w:rsidRDefault="00F46FED" w:rsidP="003157B4">
      <w:pPr>
        <w:keepNext/>
        <w:autoSpaceDE w:val="0"/>
        <w:autoSpaceDN w:val="0"/>
        <w:ind w:right="-108"/>
        <w:jc w:val="center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/>
          <w:bCs/>
          <w:sz w:val="20"/>
          <w:szCs w:val="20"/>
          <w:lang w:eastAsia="pl-PL"/>
        </w:rPr>
        <w:t>Uwaga:</w:t>
      </w:r>
    </w:p>
    <w:p w:rsidR="00F46FED" w:rsidRPr="00886C9D" w:rsidRDefault="00F46FE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 xml:space="preserve">należy wpisać </w:t>
      </w:r>
      <w:r w:rsidRPr="00886C9D">
        <w:rPr>
          <w:rFonts w:cs="Arial"/>
          <w:b/>
          <w:bCs/>
          <w:sz w:val="20"/>
          <w:szCs w:val="20"/>
          <w:lang w:eastAsia="pl-PL"/>
        </w:rPr>
        <w:t>„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zasób własny</w:t>
      </w:r>
      <w:r w:rsidRPr="00886C9D">
        <w:rPr>
          <w:rFonts w:cs="Arial"/>
          <w:b/>
          <w:bCs/>
          <w:sz w:val="20"/>
          <w:szCs w:val="20"/>
          <w:lang w:eastAsia="pl-PL"/>
        </w:rPr>
        <w:t>”</w:t>
      </w:r>
      <w:r w:rsidRPr="00886C9D">
        <w:rPr>
          <w:rFonts w:cs="Arial"/>
          <w:bCs/>
          <w:sz w:val="20"/>
          <w:szCs w:val="20"/>
          <w:lang w:eastAsia="pl-PL"/>
        </w:rPr>
        <w:t xml:space="preserve">. </w:t>
      </w:r>
    </w:p>
    <w:p w:rsidR="00F46FED" w:rsidRPr="00886C9D" w:rsidRDefault="00F46FED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cs="Arial"/>
          <w:bCs/>
          <w:sz w:val="20"/>
          <w:szCs w:val="20"/>
          <w:lang w:eastAsia="pl-PL"/>
        </w:rPr>
      </w:pPr>
      <w:r w:rsidRPr="00886C9D">
        <w:rPr>
          <w:rFonts w:cs="Arial"/>
          <w:bCs/>
          <w:sz w:val="20"/>
          <w:szCs w:val="20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w kolumnie 4 </w:t>
      </w:r>
      <w:r w:rsidRPr="00886C9D">
        <w:rPr>
          <w:rFonts w:cs="Arial"/>
          <w:bCs/>
          <w:sz w:val="20"/>
          <w:szCs w:val="20"/>
          <w:lang w:eastAsia="pl-PL"/>
        </w:rPr>
        <w:t>należy wpisać</w:t>
      </w:r>
      <w:r w:rsidRPr="00886C9D">
        <w:rPr>
          <w:rFonts w:cs="Arial"/>
          <w:b/>
          <w:bCs/>
          <w:sz w:val="20"/>
          <w:szCs w:val="20"/>
          <w:lang w:eastAsia="pl-PL"/>
        </w:rPr>
        <w:t xml:space="preserve"> </w:t>
      </w:r>
      <w:r w:rsidRPr="00886C9D">
        <w:rPr>
          <w:rFonts w:cs="Arial"/>
          <w:b/>
          <w:bCs/>
          <w:i/>
          <w:sz w:val="20"/>
          <w:szCs w:val="20"/>
          <w:lang w:eastAsia="pl-PL"/>
        </w:rPr>
        <w:t>„zasób udostępniony”</w:t>
      </w:r>
      <w:r w:rsidRPr="00886C9D">
        <w:rPr>
          <w:rFonts w:cs="Arial"/>
          <w:b/>
          <w:bCs/>
          <w:sz w:val="20"/>
          <w:szCs w:val="20"/>
          <w:lang w:eastAsia="pl-PL"/>
        </w:rPr>
        <w:t>.</w:t>
      </w:r>
    </w:p>
    <w:p w:rsidR="00F46FED" w:rsidRPr="00886C9D" w:rsidRDefault="00F46FED" w:rsidP="003157B4">
      <w:pPr>
        <w:pStyle w:val="NoSpacing"/>
        <w:spacing w:line="276" w:lineRule="auto"/>
        <w:ind w:left="-142" w:firstLine="0"/>
        <w:rPr>
          <w:rFonts w:ascii="Calibri" w:hAnsi="Calibri"/>
          <w:b/>
          <w:sz w:val="20"/>
          <w:szCs w:val="20"/>
        </w:rPr>
      </w:pPr>
      <w:r w:rsidRPr="00886C9D">
        <w:rPr>
          <w:rFonts w:ascii="Calibri" w:hAnsi="Calibri"/>
          <w:b/>
          <w:sz w:val="20"/>
          <w:szCs w:val="20"/>
        </w:rPr>
        <w:t>Potwierdzenie posiadanych przez podane w wykazie osoby kwalifikacji wybrany Wykonawca będzie zobowiązany dostarczyć Zamawiającemu przed podpisaniem umowy.</w:t>
      </w:r>
    </w:p>
    <w:p w:rsidR="00F46FED" w:rsidRDefault="00F46FED" w:rsidP="0046482F">
      <w:pPr>
        <w:spacing w:line="276" w:lineRule="auto"/>
        <w:jc w:val="center"/>
        <w:rPr>
          <w:color w:val="000000"/>
        </w:rPr>
      </w:pPr>
    </w:p>
    <w:p w:rsidR="00F46FED" w:rsidRPr="00886C9D" w:rsidRDefault="00F46FED" w:rsidP="0046482F">
      <w:pPr>
        <w:spacing w:line="276" w:lineRule="auto"/>
        <w:jc w:val="center"/>
        <w:rPr>
          <w:color w:val="000000"/>
        </w:rPr>
      </w:pPr>
    </w:p>
    <w:p w:rsidR="00F46FED" w:rsidRPr="00886C9D" w:rsidRDefault="00F46FED" w:rsidP="0046482F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>...............................................................................................</w:t>
      </w:r>
    </w:p>
    <w:p w:rsidR="00F46FED" w:rsidRPr="00886C9D" w:rsidRDefault="00F46FED" w:rsidP="00886C9D">
      <w:pPr>
        <w:ind w:left="3538"/>
        <w:jc w:val="center"/>
        <w:rPr>
          <w:i/>
          <w:sz w:val="20"/>
          <w:szCs w:val="20"/>
        </w:rPr>
      </w:pPr>
      <w:r w:rsidRPr="00886C9D">
        <w:rPr>
          <w:i/>
          <w:sz w:val="20"/>
          <w:szCs w:val="20"/>
        </w:rPr>
        <w:t xml:space="preserve">(pieczęć i podpis Wykonawcy </w:t>
      </w:r>
      <w:r w:rsidRPr="00886C9D">
        <w:rPr>
          <w:i/>
          <w:sz w:val="20"/>
          <w:szCs w:val="20"/>
        </w:rPr>
        <w:br/>
        <w:t>lub Pełnomocnika)</w:t>
      </w:r>
    </w:p>
    <w:p w:rsidR="00F46FED" w:rsidRPr="00886C9D" w:rsidRDefault="00F46FED" w:rsidP="00886C9D">
      <w:pPr>
        <w:spacing w:line="276" w:lineRule="auto"/>
        <w:rPr>
          <w:b/>
          <w:i/>
          <w:color w:val="000000"/>
          <w:sz w:val="12"/>
          <w:szCs w:val="12"/>
        </w:rPr>
      </w:pPr>
      <w:r w:rsidRPr="00886C9D">
        <w:rPr>
          <w:b/>
          <w:i/>
          <w:color w:val="000000"/>
          <w:sz w:val="12"/>
          <w:szCs w:val="12"/>
        </w:rPr>
        <w:t>*niepotrzebne skreślić</w:t>
      </w:r>
    </w:p>
    <w:sectPr w:rsidR="00F46FED" w:rsidRPr="00886C9D" w:rsidSect="00A91AF4">
      <w:footerReference w:type="default" r:id="rId7"/>
      <w:pgSz w:w="11900" w:h="16840"/>
      <w:pgMar w:top="272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FED" w:rsidRDefault="00F46FED" w:rsidP="0046482F">
      <w:r>
        <w:separator/>
      </w:r>
    </w:p>
  </w:endnote>
  <w:endnote w:type="continuationSeparator" w:id="0">
    <w:p w:rsidR="00F46FED" w:rsidRDefault="00F46FED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FED" w:rsidRPr="00BA303A" w:rsidRDefault="00F46FED" w:rsidP="002F00E4">
    <w:pPr>
      <w:pStyle w:val="Footer"/>
      <w:tabs>
        <w:tab w:val="clear" w:pos="9072"/>
        <w:tab w:val="left" w:pos="6030"/>
      </w:tabs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FED" w:rsidRDefault="00F46FED" w:rsidP="0046482F">
      <w:r>
        <w:separator/>
      </w:r>
    </w:p>
  </w:footnote>
  <w:footnote w:type="continuationSeparator" w:id="0">
    <w:p w:rsidR="00F46FED" w:rsidRDefault="00F46FED" w:rsidP="004648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64BEB"/>
    <w:multiLevelType w:val="hybridMultilevel"/>
    <w:tmpl w:val="43FC9460"/>
    <w:lvl w:ilvl="0" w:tplc="568CD08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10B28"/>
    <w:multiLevelType w:val="hybridMultilevel"/>
    <w:tmpl w:val="B8B6CAFE"/>
    <w:lvl w:ilvl="0" w:tplc="1316957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82F"/>
    <w:rsid w:val="0000176D"/>
    <w:rsid w:val="00011030"/>
    <w:rsid w:val="00024865"/>
    <w:rsid w:val="00041E0F"/>
    <w:rsid w:val="0006185E"/>
    <w:rsid w:val="00094B68"/>
    <w:rsid w:val="000A16DA"/>
    <w:rsid w:val="000D50E7"/>
    <w:rsid w:val="000F1125"/>
    <w:rsid w:val="00122684"/>
    <w:rsid w:val="00126523"/>
    <w:rsid w:val="001325E9"/>
    <w:rsid w:val="00147A45"/>
    <w:rsid w:val="00150CEE"/>
    <w:rsid w:val="00152465"/>
    <w:rsid w:val="00176A36"/>
    <w:rsid w:val="001B52EC"/>
    <w:rsid w:val="001B67E8"/>
    <w:rsid w:val="001B69A4"/>
    <w:rsid w:val="001C7FA3"/>
    <w:rsid w:val="001E1098"/>
    <w:rsid w:val="001E14CC"/>
    <w:rsid w:val="001F00BB"/>
    <w:rsid w:val="00205751"/>
    <w:rsid w:val="00213FE8"/>
    <w:rsid w:val="002152B1"/>
    <w:rsid w:val="00256B52"/>
    <w:rsid w:val="002D09A7"/>
    <w:rsid w:val="002F00E4"/>
    <w:rsid w:val="003157B4"/>
    <w:rsid w:val="00323473"/>
    <w:rsid w:val="00343895"/>
    <w:rsid w:val="00347FBB"/>
    <w:rsid w:val="003832AE"/>
    <w:rsid w:val="003A151A"/>
    <w:rsid w:val="003C4240"/>
    <w:rsid w:val="003E3F47"/>
    <w:rsid w:val="00444502"/>
    <w:rsid w:val="004463F7"/>
    <w:rsid w:val="00462768"/>
    <w:rsid w:val="0046482F"/>
    <w:rsid w:val="004773C4"/>
    <w:rsid w:val="00490614"/>
    <w:rsid w:val="00496FCD"/>
    <w:rsid w:val="004F252F"/>
    <w:rsid w:val="004F330F"/>
    <w:rsid w:val="00502FF4"/>
    <w:rsid w:val="005101A6"/>
    <w:rsid w:val="00514CAB"/>
    <w:rsid w:val="00526415"/>
    <w:rsid w:val="00563016"/>
    <w:rsid w:val="00571092"/>
    <w:rsid w:val="00575CA3"/>
    <w:rsid w:val="00584DEB"/>
    <w:rsid w:val="005A04FC"/>
    <w:rsid w:val="005A1F04"/>
    <w:rsid w:val="005B6116"/>
    <w:rsid w:val="005C0C85"/>
    <w:rsid w:val="005D4C03"/>
    <w:rsid w:val="005E485A"/>
    <w:rsid w:val="00625EFA"/>
    <w:rsid w:val="00652D01"/>
    <w:rsid w:val="006902D2"/>
    <w:rsid w:val="006B5618"/>
    <w:rsid w:val="00712FE9"/>
    <w:rsid w:val="00714219"/>
    <w:rsid w:val="00715875"/>
    <w:rsid w:val="0072523A"/>
    <w:rsid w:val="00775428"/>
    <w:rsid w:val="00775BF9"/>
    <w:rsid w:val="00777E4E"/>
    <w:rsid w:val="00780552"/>
    <w:rsid w:val="00781FF7"/>
    <w:rsid w:val="007953A8"/>
    <w:rsid w:val="007C3CC9"/>
    <w:rsid w:val="0081110A"/>
    <w:rsid w:val="00817ECA"/>
    <w:rsid w:val="00827BC2"/>
    <w:rsid w:val="0083637F"/>
    <w:rsid w:val="00885C8B"/>
    <w:rsid w:val="00886207"/>
    <w:rsid w:val="00886C9D"/>
    <w:rsid w:val="00894C6C"/>
    <w:rsid w:val="008C4B49"/>
    <w:rsid w:val="008C7930"/>
    <w:rsid w:val="008E320F"/>
    <w:rsid w:val="00927B0B"/>
    <w:rsid w:val="00935DB5"/>
    <w:rsid w:val="00976906"/>
    <w:rsid w:val="00985C39"/>
    <w:rsid w:val="00986620"/>
    <w:rsid w:val="009A397C"/>
    <w:rsid w:val="009D4064"/>
    <w:rsid w:val="009E691A"/>
    <w:rsid w:val="009E6ED4"/>
    <w:rsid w:val="00A166AB"/>
    <w:rsid w:val="00A334AE"/>
    <w:rsid w:val="00A91AF4"/>
    <w:rsid w:val="00A94D22"/>
    <w:rsid w:val="00AB25B9"/>
    <w:rsid w:val="00AD1300"/>
    <w:rsid w:val="00AF49E0"/>
    <w:rsid w:val="00AF70CA"/>
    <w:rsid w:val="00B01197"/>
    <w:rsid w:val="00B0537E"/>
    <w:rsid w:val="00B31341"/>
    <w:rsid w:val="00B532ED"/>
    <w:rsid w:val="00B91AD1"/>
    <w:rsid w:val="00BA303A"/>
    <w:rsid w:val="00BA46F4"/>
    <w:rsid w:val="00C26A89"/>
    <w:rsid w:val="00C52D5C"/>
    <w:rsid w:val="00C567A9"/>
    <w:rsid w:val="00CA2ED2"/>
    <w:rsid w:val="00CA4A58"/>
    <w:rsid w:val="00CA5B5C"/>
    <w:rsid w:val="00CB4DA9"/>
    <w:rsid w:val="00CD09F9"/>
    <w:rsid w:val="00CF0F2E"/>
    <w:rsid w:val="00CF706A"/>
    <w:rsid w:val="00D16891"/>
    <w:rsid w:val="00D3270B"/>
    <w:rsid w:val="00D512DE"/>
    <w:rsid w:val="00D55F14"/>
    <w:rsid w:val="00D8549B"/>
    <w:rsid w:val="00DB0DF5"/>
    <w:rsid w:val="00DB6BF7"/>
    <w:rsid w:val="00DB6F20"/>
    <w:rsid w:val="00DC1914"/>
    <w:rsid w:val="00DC2930"/>
    <w:rsid w:val="00DD1A25"/>
    <w:rsid w:val="00DF33CC"/>
    <w:rsid w:val="00E213DC"/>
    <w:rsid w:val="00E35647"/>
    <w:rsid w:val="00E711F0"/>
    <w:rsid w:val="00E8440C"/>
    <w:rsid w:val="00EA0EA4"/>
    <w:rsid w:val="00EC7411"/>
    <w:rsid w:val="00ED1585"/>
    <w:rsid w:val="00ED322C"/>
    <w:rsid w:val="00EE491E"/>
    <w:rsid w:val="00EE6486"/>
    <w:rsid w:val="00F2474E"/>
    <w:rsid w:val="00F46FED"/>
    <w:rsid w:val="00F72034"/>
    <w:rsid w:val="00F76C96"/>
    <w:rsid w:val="00FA027B"/>
    <w:rsid w:val="00FF04B6"/>
    <w:rsid w:val="00FF4669"/>
    <w:rsid w:val="00FF6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2F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</w:rPr>
  </w:style>
  <w:style w:type="paragraph" w:styleId="BodyTextIndent2">
    <w:name w:val="Body Text Indent 2"/>
    <w:basedOn w:val="Normal"/>
    <w:link w:val="BodyTextIndent2Char"/>
    <w:uiPriority w:val="99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6482F"/>
    <w:rPr>
      <w:rFonts w:ascii="Arial" w:hAnsi="Arial" w:cs="Arial"/>
      <w:sz w:val="20"/>
      <w:szCs w:val="20"/>
      <w:lang w:eastAsia="pl-PL"/>
    </w:rPr>
  </w:style>
  <w:style w:type="character" w:customStyle="1" w:styleId="NoSpacingChar">
    <w:name w:val="No Spacing Char"/>
    <w:link w:val="NoSpacing"/>
    <w:uiPriority w:val="99"/>
    <w:locked/>
    <w:rsid w:val="0046482F"/>
    <w:rPr>
      <w:rFonts w:ascii="Times New Roman" w:hAnsi="Times New Roman"/>
      <w:color w:val="000000"/>
      <w:sz w:val="22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6482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648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482F"/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482F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061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185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3270B"/>
    <w:rPr>
      <w:rFonts w:cs="Times New Roman"/>
      <w:u w:val="single"/>
    </w:rPr>
  </w:style>
  <w:style w:type="character" w:styleId="CommentReference">
    <w:name w:val="annotation reference"/>
    <w:basedOn w:val="DefaultParagraphFont"/>
    <w:uiPriority w:val="99"/>
    <w:semiHidden/>
    <w:rsid w:val="0001103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110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1103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11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11030"/>
    <w:rPr>
      <w:b/>
      <w:bCs/>
    </w:rPr>
  </w:style>
  <w:style w:type="table" w:styleId="TableGrid">
    <w:name w:val="Table Grid"/>
    <w:basedOn w:val="TableNormal"/>
    <w:uiPriority w:val="99"/>
    <w:rsid w:val="007142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ED322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ED322C"/>
  </w:style>
  <w:style w:type="paragraph" w:styleId="ListParagraph">
    <w:name w:val="List Paragraph"/>
    <w:aliases w:val="L1,Numerowanie,Akapit z listą5,T_SZ_List Paragraph,normalny tekst,Akapit z listą BS,Kolorowa lista — akcent 11,Akapit z listą1,Średnia siatka 1 — akcent 21,sw tekst,CW_Lista,Colorful List - Accent 11,Akapit z listą4"/>
    <w:basedOn w:val="Normal"/>
    <w:link w:val="ListParagraphChar"/>
    <w:uiPriority w:val="99"/>
    <w:qFormat/>
    <w:rsid w:val="009D4064"/>
    <w:pPr>
      <w:ind w:left="720"/>
      <w:contextualSpacing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L1 Char,Numerowanie Char,Akapit z listą5 Char,T_SZ_List Paragraph Char,normalny tekst Char,Akapit z listą BS Char,Kolorowa lista — akcent 11 Char,Akapit z listą1 Char,Średnia siatka 1 — akcent 21 Char,sw tekst Char,CW_Lista Char"/>
    <w:link w:val="ListParagraph"/>
    <w:uiPriority w:val="99"/>
    <w:locked/>
    <w:rsid w:val="009D4064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328</Words>
  <Characters>1968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Dell-1</cp:lastModifiedBy>
  <cp:revision>7</cp:revision>
  <cp:lastPrinted>2019-06-12T11:45:00Z</cp:lastPrinted>
  <dcterms:created xsi:type="dcterms:W3CDTF">2019-02-26T09:50:00Z</dcterms:created>
  <dcterms:modified xsi:type="dcterms:W3CDTF">2019-09-10T11:30:00Z</dcterms:modified>
</cp:coreProperties>
</file>